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58" w:rsidRPr="00DD0DCD" w:rsidRDefault="00ED5F58" w:rsidP="00ED5F58">
      <w:pPr>
        <w:widowControl w:val="0"/>
        <w:tabs>
          <w:tab w:val="left" w:pos="5175"/>
          <w:tab w:val="left" w:pos="6552"/>
          <w:tab w:val="left" w:pos="8244"/>
        </w:tabs>
        <w:autoSpaceDE w:val="0"/>
        <w:autoSpaceDN w:val="0"/>
        <w:adjustRightInd w:val="0"/>
        <w:ind w:right="-44"/>
        <w:rPr>
          <w:rFonts w:ascii="Times New Roman" w:hAnsi="Times New Roman" w:cs="Times New Roman"/>
        </w:rPr>
      </w:pPr>
      <w:r w:rsidRPr="00DD0DCD">
        <w:rPr>
          <w:rFonts w:ascii="Times New Roman" w:hAnsi="Times New Roman" w:cs="Times New Roman"/>
        </w:rPr>
        <w:t xml:space="preserve">Name </w:t>
      </w:r>
      <w:r w:rsidR="00DD0DCD">
        <w:rPr>
          <w:rFonts w:ascii="Times New Roman" w:hAnsi="Times New Roman" w:cs="Times New Roman"/>
        </w:rPr>
        <w:t>______________________________________</w:t>
      </w:r>
      <w:r w:rsidR="00DD0DCD">
        <w:rPr>
          <w:rFonts w:ascii="Times New Roman" w:hAnsi="Times New Roman" w:cs="Times New Roman"/>
          <w:u w:color="74CBC8"/>
        </w:rPr>
        <w:t xml:space="preserve"> </w:t>
      </w:r>
      <w:r w:rsidRPr="00DD0DCD">
        <w:rPr>
          <w:rFonts w:ascii="Times New Roman" w:hAnsi="Times New Roman" w:cs="Times New Roman"/>
          <w:u w:color="74CBC8"/>
        </w:rPr>
        <w:t xml:space="preserve">Date </w:t>
      </w:r>
      <w:r w:rsidR="00DD0DCD">
        <w:rPr>
          <w:rFonts w:ascii="Times New Roman" w:hAnsi="Times New Roman" w:cs="Times New Roman"/>
        </w:rPr>
        <w:t>_____________________ Class _________</w:t>
      </w:r>
    </w:p>
    <w:p w:rsidR="00ED5F58" w:rsidRPr="00DD0DCD" w:rsidRDefault="00ED5F58" w:rsidP="00ED5F58">
      <w:pPr>
        <w:widowControl w:val="0"/>
        <w:autoSpaceDE w:val="0"/>
        <w:autoSpaceDN w:val="0"/>
        <w:adjustRightInd w:val="0"/>
        <w:ind w:right="-44"/>
        <w:rPr>
          <w:rFonts w:ascii="Times New Roman" w:hAnsi="Times New Roman" w:cs="Times New Roman"/>
          <w:u w:color="74CBC8"/>
        </w:rPr>
      </w:pPr>
    </w:p>
    <w:p w:rsidR="00ED5F58" w:rsidRPr="00DD0DCD" w:rsidRDefault="00DD0DCD" w:rsidP="001612E9">
      <w:pPr>
        <w:widowControl w:val="0"/>
        <w:autoSpaceDE w:val="0"/>
        <w:autoSpaceDN w:val="0"/>
        <w:adjustRightInd w:val="0"/>
        <w:spacing w:after="240"/>
        <w:ind w:right="-43"/>
        <w:jc w:val="center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Chapter 2-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>2</w:t>
      </w:r>
      <w:r>
        <w:rPr>
          <w:rFonts w:ascii="Times New Roman" w:hAnsi="Times New Roman" w:cs="Times New Roman"/>
          <w:b/>
          <w:bCs/>
          <w:u w:color="74CBC8"/>
        </w:rPr>
        <w:t>: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 xml:space="preserve"> Properties of Water</w:t>
      </w:r>
    </w:p>
    <w:p w:rsidR="001612E9" w:rsidRDefault="001612E9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Daily Objectives</w:t>
      </w:r>
      <w:r>
        <w:rPr>
          <w:rFonts w:ascii="Times New Roman" w:hAnsi="Times New Roman" w:cs="Times New Roman"/>
          <w:b/>
          <w:bCs/>
          <w:u w:color="74CBC8"/>
        </w:rPr>
        <w:tab/>
        <w:t>- _________________________________________________________________</w:t>
      </w:r>
    </w:p>
    <w:p w:rsidR="001612E9" w:rsidRDefault="001612E9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  <w:t>- _________________________________________________________________</w:t>
      </w:r>
    </w:p>
    <w:p w:rsidR="001612E9" w:rsidRDefault="001612E9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  <w:t>__________________________________________________________________</w:t>
      </w:r>
    </w:p>
    <w:p w:rsidR="001612E9" w:rsidRDefault="00C809D4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noProof/>
          <w:u w:color="74CBC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247650</wp:posOffset>
            </wp:positionV>
            <wp:extent cx="1219200" cy="1415295"/>
            <wp:effectExtent l="19050" t="0" r="0" b="0"/>
            <wp:wrapNone/>
            <wp:docPr id="19460" name="Picture 2" descr="E:\LESSON OVRVW batch 3\art\BIO10NAE_01_02_03_005_LRIM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2" descr="E:\LESSON OVRVW batch 3\art\BIO10NAE_01_02_03_005_LRIM_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1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1612E9">
        <w:rPr>
          <w:rFonts w:ascii="Times New Roman" w:hAnsi="Times New Roman" w:cs="Times New Roman"/>
          <w:b/>
          <w:bCs/>
          <w:u w:color="74CBC8"/>
        </w:rPr>
        <w:tab/>
      </w:r>
      <w:r w:rsidR="001612E9">
        <w:rPr>
          <w:rFonts w:ascii="Times New Roman" w:hAnsi="Times New Roman" w:cs="Times New Roman"/>
          <w:b/>
          <w:bCs/>
          <w:u w:color="74CBC8"/>
        </w:rPr>
        <w:tab/>
        <w:t>- _________________________________________________________________</w:t>
      </w:r>
    </w:p>
    <w:p w:rsidR="001612E9" w:rsidRPr="001612E9" w:rsidRDefault="00ED5F58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bCs/>
          <w:u w:color="74CBC8"/>
        </w:rPr>
      </w:pPr>
      <w:r w:rsidRPr="00DD0DCD">
        <w:rPr>
          <w:rFonts w:ascii="Times New Roman" w:hAnsi="Times New Roman" w:cs="Times New Roman"/>
          <w:b/>
          <w:bCs/>
          <w:u w:color="74CBC8"/>
        </w:rPr>
        <w:t>Water Molecule</w:t>
      </w:r>
      <w:r w:rsidR="00DD0DCD">
        <w:rPr>
          <w:rFonts w:ascii="Times New Roman" w:hAnsi="Times New Roman" w:cs="Times New Roman"/>
          <w:b/>
          <w:bCs/>
          <w:u w:color="74CBC8"/>
        </w:rPr>
        <w:t>s</w:t>
      </w:r>
      <w:r w:rsidR="00DD0DCD">
        <w:rPr>
          <w:rFonts w:ascii="Times New Roman" w:hAnsi="Times New Roman" w:cs="Times New Roman"/>
          <w:b/>
          <w:bCs/>
          <w:u w:color="74CBC8"/>
        </w:rPr>
        <w:tab/>
      </w:r>
      <w:r w:rsidR="001612E9">
        <w:rPr>
          <w:rFonts w:ascii="Times New Roman" w:hAnsi="Times New Roman" w:cs="Times New Roman"/>
          <w:b/>
          <w:bCs/>
          <w:u w:color="74CBC8"/>
        </w:rPr>
        <w:t xml:space="preserve">- </w:t>
      </w:r>
      <w:r w:rsidR="001612E9">
        <w:rPr>
          <w:rFonts w:ascii="Times New Roman" w:hAnsi="Times New Roman"/>
          <w:bCs/>
          <w:u w:color="74CBC8"/>
        </w:rPr>
        <w:t>____________</w:t>
      </w:r>
      <w:r w:rsidR="001612E9" w:rsidRPr="001612E9">
        <w:rPr>
          <w:rFonts w:ascii="Times New Roman" w:hAnsi="Times New Roman"/>
          <w:bCs/>
          <w:u w:color="74CBC8"/>
        </w:rPr>
        <w:t xml:space="preserve"> is one of the few compounds that </w:t>
      </w:r>
      <w:proofErr w:type="gramStart"/>
      <w:r w:rsidR="001612E9" w:rsidRPr="001612E9">
        <w:rPr>
          <w:rFonts w:ascii="Times New Roman" w:hAnsi="Times New Roman"/>
          <w:bCs/>
          <w:u w:color="74CBC8"/>
        </w:rPr>
        <w:t>is</w:t>
      </w:r>
      <w:proofErr w:type="gramEnd"/>
      <w:r w:rsidR="001612E9" w:rsidRPr="001612E9">
        <w:rPr>
          <w:rFonts w:ascii="Times New Roman" w:hAnsi="Times New Roman"/>
          <w:bCs/>
          <w:u w:color="74CBC8"/>
        </w:rPr>
        <w:t xml:space="preserve"> </w:t>
      </w:r>
      <w:r w:rsidR="001612E9">
        <w:rPr>
          <w:rFonts w:ascii="Times New Roman" w:hAnsi="Times New Roman"/>
          <w:bCs/>
          <w:u w:color="74CBC8"/>
        </w:rPr>
        <w:t>_______________________ __________________</w:t>
      </w:r>
      <w:r w:rsidR="001612E9" w:rsidRPr="001612E9">
        <w:rPr>
          <w:rFonts w:ascii="Times New Roman" w:hAnsi="Times New Roman"/>
          <w:bCs/>
          <w:u w:color="74CBC8"/>
        </w:rPr>
        <w:t xml:space="preserve"> over most of Earth’s surface. </w:t>
      </w:r>
    </w:p>
    <w:p w:rsidR="00326F19" w:rsidRDefault="001612E9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Cs/>
          <w:u w:color="74CBC8"/>
        </w:rPr>
      </w:pPr>
      <w:r w:rsidRPr="001612E9">
        <w:rPr>
          <w:rFonts w:ascii="Times New Roman" w:hAnsi="Times New Roman" w:cs="Times New Roman"/>
          <w:bCs/>
          <w:u w:color="74CBC8"/>
        </w:rPr>
        <w:tab/>
      </w:r>
      <w:r w:rsidRPr="001612E9">
        <w:rPr>
          <w:rFonts w:ascii="Times New Roman" w:hAnsi="Times New Roman" w:cs="Times New Roman"/>
          <w:bCs/>
          <w:u w:color="74CBC8"/>
        </w:rPr>
        <w:tab/>
      </w:r>
      <w:r>
        <w:rPr>
          <w:rFonts w:ascii="Times New Roman" w:hAnsi="Times New Roman" w:cs="Times New Roman"/>
          <w:bCs/>
          <w:u w:color="74CBC8"/>
        </w:rPr>
        <w:t xml:space="preserve">- </w:t>
      </w:r>
      <w:r w:rsidRPr="001612E9">
        <w:rPr>
          <w:rFonts w:ascii="Times New Roman" w:hAnsi="Times New Roman" w:cs="Times New Roman"/>
          <w:bCs/>
          <w:u w:color="74CBC8"/>
        </w:rPr>
        <w:t xml:space="preserve">Like other molecules, </w:t>
      </w:r>
      <w:r w:rsidR="00326F19">
        <w:rPr>
          <w:rFonts w:ascii="Times New Roman" w:hAnsi="Times New Roman" w:cs="Times New Roman"/>
          <w:bCs/>
          <w:u w:color="74CBC8"/>
        </w:rPr>
        <w:t>_____________</w:t>
      </w:r>
      <w:r w:rsidRPr="001612E9">
        <w:rPr>
          <w:rFonts w:ascii="Times New Roman" w:hAnsi="Times New Roman" w:cs="Times New Roman"/>
          <w:bCs/>
          <w:u w:color="74CBC8"/>
        </w:rPr>
        <w:t xml:space="preserve"> </w:t>
      </w:r>
      <w:proofErr w:type="gramStart"/>
      <w:r w:rsidRPr="001612E9">
        <w:rPr>
          <w:rFonts w:ascii="Times New Roman" w:hAnsi="Times New Roman" w:cs="Times New Roman"/>
          <w:bCs/>
          <w:u w:color="74CBC8"/>
        </w:rPr>
        <w:t>(</w:t>
      </w:r>
      <w:r w:rsidR="00326F19">
        <w:rPr>
          <w:rFonts w:ascii="Times New Roman" w:hAnsi="Times New Roman" w:cs="Times New Roman"/>
          <w:bCs/>
          <w:u w:color="74CBC8"/>
        </w:rPr>
        <w:t xml:space="preserve"> _</w:t>
      </w:r>
      <w:proofErr w:type="gramEnd"/>
      <w:r w:rsidR="00326F19">
        <w:rPr>
          <w:rFonts w:ascii="Times New Roman" w:hAnsi="Times New Roman" w:cs="Times New Roman"/>
          <w:bCs/>
          <w:u w:color="74CBC8"/>
        </w:rPr>
        <w:t xml:space="preserve">_____ </w:t>
      </w:r>
      <w:r w:rsidRPr="001612E9">
        <w:rPr>
          <w:rFonts w:ascii="Times New Roman" w:hAnsi="Times New Roman" w:cs="Times New Roman"/>
          <w:bCs/>
          <w:u w:color="74CBC8"/>
        </w:rPr>
        <w:t xml:space="preserve">) is </w:t>
      </w:r>
      <w:r w:rsidR="00326F19">
        <w:rPr>
          <w:rFonts w:ascii="Times New Roman" w:hAnsi="Times New Roman" w:cs="Times New Roman"/>
          <w:bCs/>
          <w:u w:color="74CBC8"/>
        </w:rPr>
        <w:t>______________</w:t>
      </w:r>
      <w:r w:rsidRPr="001612E9">
        <w:rPr>
          <w:rFonts w:ascii="Times New Roman" w:hAnsi="Times New Roman" w:cs="Times New Roman"/>
          <w:bCs/>
          <w:u w:color="74CBC8"/>
        </w:rPr>
        <w:t xml:space="preserve">. </w:t>
      </w:r>
    </w:p>
    <w:p w:rsidR="001612E9" w:rsidRPr="001612E9" w:rsidRDefault="00326F19" w:rsidP="001612E9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Cs/>
          <w:u w:color="74CBC8"/>
        </w:rPr>
      </w:pPr>
      <w:r>
        <w:rPr>
          <w:rFonts w:ascii="Times New Roman" w:hAnsi="Times New Roman" w:cs="Times New Roman"/>
          <w:bCs/>
          <w:u w:color="74CBC8"/>
        </w:rPr>
        <w:tab/>
      </w:r>
      <w:r>
        <w:rPr>
          <w:rFonts w:ascii="Times New Roman" w:hAnsi="Times New Roman" w:cs="Times New Roman"/>
          <w:bCs/>
          <w:u w:color="74CBC8"/>
        </w:rPr>
        <w:tab/>
        <w:t xml:space="preserve">- </w:t>
      </w:r>
      <w:r w:rsidR="001612E9" w:rsidRPr="001612E9">
        <w:rPr>
          <w:rFonts w:ascii="Times New Roman" w:hAnsi="Times New Roman" w:cs="Times New Roman"/>
          <w:bCs/>
          <w:u w:color="74CBC8"/>
        </w:rPr>
        <w:t xml:space="preserve">The </w:t>
      </w:r>
      <w:r>
        <w:rPr>
          <w:rFonts w:ascii="Times New Roman" w:hAnsi="Times New Roman" w:cs="Times New Roman"/>
          <w:bCs/>
          <w:u w:color="74CBC8"/>
        </w:rPr>
        <w:t>____________________________</w:t>
      </w:r>
      <w:r w:rsidR="001612E9" w:rsidRPr="001612E9">
        <w:rPr>
          <w:rFonts w:ascii="Times New Roman" w:hAnsi="Times New Roman" w:cs="Times New Roman"/>
          <w:bCs/>
          <w:u w:color="74CBC8"/>
        </w:rPr>
        <w:t xml:space="preserve"> on its 10 protons </w:t>
      </w:r>
      <w:r>
        <w:rPr>
          <w:rFonts w:ascii="Times New Roman" w:hAnsi="Times New Roman" w:cs="Times New Roman"/>
          <w:bCs/>
          <w:u w:color="74CBC8"/>
        </w:rPr>
        <w:t>___________________</w:t>
      </w:r>
      <w:r w:rsidR="001612E9" w:rsidRPr="001612E9">
        <w:rPr>
          <w:rFonts w:ascii="Times New Roman" w:hAnsi="Times New Roman" w:cs="Times New Roman"/>
          <w:bCs/>
          <w:u w:color="74CBC8"/>
        </w:rPr>
        <w:t xml:space="preserve"> the </w:t>
      </w:r>
      <w:r>
        <w:rPr>
          <w:rFonts w:ascii="Times New Roman" w:hAnsi="Times New Roman" w:cs="Times New Roman"/>
          <w:bCs/>
          <w:u w:color="74CBC8"/>
        </w:rPr>
        <w:t>_________________________________</w:t>
      </w:r>
      <w:r w:rsidR="001612E9" w:rsidRPr="001612E9">
        <w:rPr>
          <w:rFonts w:ascii="Times New Roman" w:hAnsi="Times New Roman" w:cs="Times New Roman"/>
          <w:bCs/>
          <w:u w:color="74CBC8"/>
        </w:rPr>
        <w:t xml:space="preserve"> on its 10 electrons.</w:t>
      </w:r>
    </w:p>
    <w:p w:rsidR="00CA4807" w:rsidRPr="00CA4807" w:rsidRDefault="00C809D4" w:rsidP="00CA4807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Polarity</w:t>
      </w:r>
      <w:r w:rsidR="001612E9">
        <w:rPr>
          <w:rFonts w:ascii="Times New Roman" w:hAnsi="Times New Roman" w:cs="Times New Roman"/>
          <w:b/>
          <w:bCs/>
          <w:u w:color="74CBC8"/>
        </w:rPr>
        <w:tab/>
      </w:r>
      <w:r w:rsidR="00CA4807">
        <w:rPr>
          <w:rFonts w:ascii="Times New Roman" w:hAnsi="Times New Roman" w:cs="Times New Roman"/>
          <w:b/>
          <w:bCs/>
          <w:u w:color="74CBC8"/>
        </w:rPr>
        <w:t xml:space="preserve">- </w:t>
      </w:r>
      <w:r w:rsidR="00CA4807" w:rsidRPr="00CA4807">
        <w:rPr>
          <w:rFonts w:ascii="Times New Roman" w:hAnsi="Times New Roman"/>
          <w:bCs/>
          <w:u w:color="74CBC8"/>
        </w:rPr>
        <w:t xml:space="preserve">Because of the </w:t>
      </w:r>
      <w:r w:rsidR="001612E9">
        <w:rPr>
          <w:rFonts w:ascii="Times New Roman" w:hAnsi="Times New Roman"/>
          <w:bCs/>
          <w:u w:color="74CBC8"/>
        </w:rPr>
        <w:t>______________</w:t>
      </w:r>
      <w:r w:rsidR="00CA4807" w:rsidRPr="00CA4807">
        <w:rPr>
          <w:rFonts w:ascii="Times New Roman" w:hAnsi="Times New Roman"/>
          <w:bCs/>
          <w:u w:color="74CBC8"/>
        </w:rPr>
        <w:t xml:space="preserve"> of its chemical bonds, the </w:t>
      </w:r>
      <w:r w:rsidR="004042A6">
        <w:rPr>
          <w:rFonts w:ascii="Times New Roman" w:hAnsi="Times New Roman"/>
          <w:bCs/>
          <w:u w:color="74CBC8"/>
        </w:rPr>
        <w:t>_________________</w:t>
      </w:r>
      <w:r w:rsidR="00CA4807" w:rsidRPr="00CA4807">
        <w:rPr>
          <w:rFonts w:ascii="Times New Roman" w:hAnsi="Times New Roman"/>
          <w:bCs/>
          <w:u w:color="74CBC8"/>
        </w:rPr>
        <w:t xml:space="preserve"> </w:t>
      </w:r>
      <w:r w:rsidR="001612E9">
        <w:rPr>
          <w:rFonts w:ascii="Times New Roman" w:hAnsi="Times New Roman"/>
          <w:bCs/>
          <w:u w:color="74CBC8"/>
        </w:rPr>
        <w:t xml:space="preserve">___________ </w:t>
      </w:r>
      <w:r w:rsidR="00CA4807" w:rsidRPr="00CA4807">
        <w:rPr>
          <w:rFonts w:ascii="Times New Roman" w:hAnsi="Times New Roman"/>
          <w:bCs/>
          <w:u w:color="74CBC8"/>
        </w:rPr>
        <w:t xml:space="preserve">is on one end of the molecule and </w:t>
      </w:r>
      <w:proofErr w:type="spellStart"/>
      <w:r w:rsidR="00CA4807" w:rsidRPr="00CA4807">
        <w:rPr>
          <w:rFonts w:ascii="Times New Roman" w:hAnsi="Times New Roman"/>
          <w:bCs/>
          <w:u w:color="74CBC8"/>
        </w:rPr>
        <w:t>the</w:t>
      </w:r>
      <w:proofErr w:type="spellEnd"/>
      <w:r w:rsidR="00CA4807" w:rsidRPr="00CA4807">
        <w:rPr>
          <w:rFonts w:ascii="Times New Roman" w:hAnsi="Times New Roman"/>
          <w:bCs/>
          <w:u w:color="74CBC8"/>
        </w:rPr>
        <w:t xml:space="preserve"> </w:t>
      </w:r>
      <w:r w:rsidR="004042A6">
        <w:rPr>
          <w:rFonts w:ascii="Times New Roman" w:hAnsi="Times New Roman"/>
          <w:bCs/>
          <w:u w:color="74CBC8"/>
        </w:rPr>
        <w:t>______</w:t>
      </w:r>
      <w:r w:rsidR="001612E9">
        <w:rPr>
          <w:rFonts w:ascii="Times New Roman" w:hAnsi="Times New Roman"/>
          <w:bCs/>
          <w:u w:color="74CBC8"/>
        </w:rPr>
        <w:t>______</w:t>
      </w:r>
      <w:r w:rsidR="004042A6">
        <w:rPr>
          <w:rFonts w:ascii="Times New Roman" w:hAnsi="Times New Roman"/>
          <w:bCs/>
          <w:u w:color="74CBC8"/>
        </w:rPr>
        <w:t>____________</w:t>
      </w:r>
      <w:r w:rsidR="001612E9">
        <w:rPr>
          <w:rFonts w:ascii="Times New Roman" w:hAnsi="Times New Roman"/>
          <w:bCs/>
          <w:u w:color="74CBC8"/>
        </w:rPr>
        <w:t xml:space="preserve"> </w:t>
      </w:r>
      <w:r w:rsidR="004042A6">
        <w:rPr>
          <w:rFonts w:ascii="Times New Roman" w:hAnsi="Times New Roman"/>
          <w:bCs/>
          <w:u w:color="74CBC8"/>
        </w:rPr>
        <w:t>___________</w:t>
      </w:r>
      <w:r w:rsidR="00CA4807" w:rsidRPr="00CA4807">
        <w:rPr>
          <w:rFonts w:ascii="Times New Roman" w:hAnsi="Times New Roman"/>
          <w:bCs/>
          <w:u w:color="74CBC8"/>
        </w:rPr>
        <w:t xml:space="preserve"> are on the other.</w:t>
      </w:r>
      <w:r w:rsidR="00CA4807" w:rsidRPr="00CA4807">
        <w:rPr>
          <w:rFonts w:ascii="Times New Roman" w:hAnsi="Times New Roman"/>
          <w:b/>
          <w:bCs/>
          <w:u w:color="74CBC8"/>
        </w:rPr>
        <w:t xml:space="preserve"> </w:t>
      </w:r>
    </w:p>
    <w:p w:rsidR="00CA4807" w:rsidRDefault="00CA4807" w:rsidP="00CA4807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u w:color="74CBC8"/>
        </w:rPr>
      </w:pPr>
      <w:r>
        <w:rPr>
          <w:rFonts w:ascii="Times New Roman" w:hAnsi="Times New Roman" w:cs="Times New Roman"/>
          <w:u w:color="74CBC8"/>
        </w:rPr>
        <w:tab/>
      </w:r>
      <w:r>
        <w:rPr>
          <w:rFonts w:ascii="Times New Roman" w:hAnsi="Times New Roman" w:cs="Times New Roman"/>
          <w:u w:color="74CBC8"/>
        </w:rPr>
        <w:tab/>
        <w:t xml:space="preserve">- </w:t>
      </w:r>
      <w:r w:rsidRPr="00CA4807">
        <w:rPr>
          <w:rFonts w:ascii="Times New Roman" w:hAnsi="Times New Roman"/>
          <w:u w:color="74CBC8"/>
        </w:rPr>
        <w:t xml:space="preserve">With </w:t>
      </w:r>
      <w:r w:rsidR="00326F19">
        <w:rPr>
          <w:rFonts w:ascii="Times New Roman" w:hAnsi="Times New Roman"/>
          <w:u w:color="74CBC8"/>
        </w:rPr>
        <w:t>_____________________</w:t>
      </w:r>
      <w:r w:rsidRPr="00CA4807">
        <w:rPr>
          <w:rFonts w:ascii="Times New Roman" w:hAnsi="Times New Roman"/>
          <w:u w:color="74CBC8"/>
        </w:rPr>
        <w:t xml:space="preserve"> in its nucleus, an oxygen atom has </w:t>
      </w:r>
      <w:r w:rsidR="00326F19">
        <w:rPr>
          <w:rFonts w:ascii="Times New Roman" w:hAnsi="Times New Roman"/>
          <w:u w:color="74CBC8"/>
        </w:rPr>
        <w:t>a _________ ____________</w:t>
      </w:r>
      <w:r w:rsidR="004042A6">
        <w:rPr>
          <w:rFonts w:ascii="Times New Roman" w:hAnsi="Times New Roman"/>
          <w:u w:color="74CBC8"/>
        </w:rPr>
        <w:t>____</w:t>
      </w:r>
      <w:r w:rsidRPr="00CA4807">
        <w:rPr>
          <w:rFonts w:ascii="Times New Roman" w:hAnsi="Times New Roman"/>
          <w:u w:color="74CBC8"/>
        </w:rPr>
        <w:t xml:space="preserve"> attraction for </w:t>
      </w:r>
      <w:r w:rsidR="004042A6">
        <w:rPr>
          <w:rFonts w:ascii="Times New Roman" w:hAnsi="Times New Roman"/>
          <w:u w:color="74CBC8"/>
        </w:rPr>
        <w:t>_______________</w:t>
      </w:r>
      <w:r w:rsidRPr="00CA4807">
        <w:rPr>
          <w:rFonts w:ascii="Times New Roman" w:hAnsi="Times New Roman"/>
          <w:u w:color="74CBC8"/>
        </w:rPr>
        <w:t xml:space="preserve"> than does a hydrogen atom with its </w:t>
      </w:r>
      <w:r w:rsidR="00326F19">
        <w:rPr>
          <w:rFonts w:ascii="Times New Roman" w:hAnsi="Times New Roman"/>
          <w:u w:color="74CBC8"/>
        </w:rPr>
        <w:t>___________</w:t>
      </w:r>
      <w:r w:rsidRPr="00CA4807">
        <w:rPr>
          <w:rFonts w:ascii="Times New Roman" w:hAnsi="Times New Roman"/>
          <w:u w:color="74CBC8"/>
        </w:rPr>
        <w:t xml:space="preserve"> proton. </w:t>
      </w:r>
    </w:p>
    <w:p w:rsidR="00326F19" w:rsidRPr="00CA4807" w:rsidRDefault="00326F19" w:rsidP="00CA4807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u w:color="74CBC8"/>
        </w:rPr>
      </w:pPr>
      <w:r>
        <w:rPr>
          <w:rFonts w:ascii="Times New Roman" w:hAnsi="Times New Roman"/>
          <w:u w:color="74CBC8"/>
        </w:rPr>
        <w:tab/>
      </w:r>
      <w:r>
        <w:rPr>
          <w:rFonts w:ascii="Times New Roman" w:hAnsi="Times New Roman"/>
          <w:u w:color="74CBC8"/>
        </w:rPr>
        <w:tab/>
        <w:t xml:space="preserve">- </w:t>
      </w:r>
      <w:r w:rsidRPr="00326F19">
        <w:rPr>
          <w:rFonts w:ascii="Times New Roman" w:hAnsi="Times New Roman"/>
          <w:u w:color="74CBC8"/>
        </w:rPr>
        <w:t xml:space="preserve">There is a </w:t>
      </w:r>
      <w:r>
        <w:rPr>
          <w:rFonts w:ascii="Times New Roman" w:hAnsi="Times New Roman"/>
          <w:u w:color="74CBC8"/>
        </w:rPr>
        <w:t>____</w:t>
      </w:r>
      <w:r w:rsidR="00C809D4">
        <w:rPr>
          <w:rFonts w:ascii="Times New Roman" w:hAnsi="Times New Roman"/>
          <w:u w:color="74CBC8"/>
        </w:rPr>
        <w:t>_________________________</w:t>
      </w:r>
      <w:r>
        <w:rPr>
          <w:rFonts w:ascii="Times New Roman" w:hAnsi="Times New Roman"/>
          <w:u w:color="74CBC8"/>
        </w:rPr>
        <w:t>___</w:t>
      </w:r>
      <w:r w:rsidRPr="00326F19">
        <w:rPr>
          <w:rFonts w:ascii="Times New Roman" w:hAnsi="Times New Roman"/>
          <w:u w:color="74CBC8"/>
        </w:rPr>
        <w:t xml:space="preserve"> of finding the </w:t>
      </w:r>
      <w:r w:rsidR="00C809D4">
        <w:rPr>
          <w:rFonts w:ascii="Times New Roman" w:hAnsi="Times New Roman"/>
          <w:u w:color="74CBC8"/>
        </w:rPr>
        <w:t>____________</w:t>
      </w:r>
      <w:r w:rsidRPr="00326F19">
        <w:rPr>
          <w:rFonts w:ascii="Times New Roman" w:hAnsi="Times New Roman"/>
          <w:u w:color="74CBC8"/>
        </w:rPr>
        <w:t xml:space="preserve"> </w:t>
      </w:r>
      <w:r w:rsidR="00C809D4">
        <w:rPr>
          <w:rFonts w:ascii="Times New Roman" w:hAnsi="Times New Roman"/>
          <w:u w:color="74CBC8"/>
        </w:rPr>
        <w:t>____________</w:t>
      </w:r>
      <w:r w:rsidRPr="00326F19">
        <w:rPr>
          <w:rFonts w:ascii="Times New Roman" w:hAnsi="Times New Roman"/>
          <w:u w:color="74CBC8"/>
        </w:rPr>
        <w:t xml:space="preserve"> in water close to its oxygen atom than near its hydrogen atoms.</w:t>
      </w:r>
    </w:p>
    <w:p w:rsidR="00CA4807" w:rsidRPr="00CA4807" w:rsidRDefault="00CA4807" w:rsidP="00CA4807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u w:color="74CBC8"/>
        </w:rPr>
      </w:pPr>
      <w:r>
        <w:rPr>
          <w:rFonts w:ascii="Times New Roman" w:hAnsi="Times New Roman" w:cs="Times New Roman"/>
          <w:u w:color="74CBC8"/>
        </w:rPr>
        <w:tab/>
      </w:r>
      <w:r>
        <w:rPr>
          <w:rFonts w:ascii="Times New Roman" w:hAnsi="Times New Roman" w:cs="Times New Roman"/>
          <w:u w:color="74CBC8"/>
        </w:rPr>
        <w:tab/>
        <w:t xml:space="preserve">- </w:t>
      </w:r>
      <w:r w:rsidRPr="00CA4807">
        <w:rPr>
          <w:rFonts w:ascii="Times New Roman" w:hAnsi="Times New Roman"/>
          <w:u w:color="74CBC8"/>
        </w:rPr>
        <w:t xml:space="preserve">As a result, the </w:t>
      </w:r>
      <w:r w:rsidR="00C809D4">
        <w:rPr>
          <w:rFonts w:ascii="Times New Roman" w:hAnsi="Times New Roman"/>
          <w:u w:color="74CBC8"/>
        </w:rPr>
        <w:t>___________________</w:t>
      </w:r>
      <w:r w:rsidRPr="00CA4807">
        <w:rPr>
          <w:rFonts w:ascii="Times New Roman" w:hAnsi="Times New Roman"/>
          <w:u w:color="74CBC8"/>
        </w:rPr>
        <w:t xml:space="preserve"> of the molecule has a slight </w:t>
      </w:r>
      <w:r w:rsidR="00C809D4">
        <w:rPr>
          <w:rFonts w:ascii="Times New Roman" w:hAnsi="Times New Roman"/>
          <w:u w:color="74CBC8"/>
        </w:rPr>
        <w:t>_____</w:t>
      </w:r>
      <w:r w:rsidR="004042A6">
        <w:rPr>
          <w:rFonts w:ascii="Times New Roman" w:hAnsi="Times New Roman"/>
          <w:u w:color="74CBC8"/>
        </w:rPr>
        <w:t>_____</w:t>
      </w:r>
      <w:r w:rsidR="00C809D4">
        <w:rPr>
          <w:rFonts w:ascii="Times New Roman" w:hAnsi="Times New Roman"/>
          <w:u w:color="74CBC8"/>
        </w:rPr>
        <w:t xml:space="preserve"> </w:t>
      </w:r>
      <w:r w:rsidR="004042A6">
        <w:rPr>
          <w:rFonts w:ascii="Times New Roman" w:hAnsi="Times New Roman"/>
          <w:u w:color="74CBC8"/>
        </w:rPr>
        <w:t>____</w:t>
      </w:r>
      <w:r w:rsidR="00C809D4">
        <w:rPr>
          <w:rFonts w:ascii="Times New Roman" w:hAnsi="Times New Roman"/>
          <w:u w:color="74CBC8"/>
        </w:rPr>
        <w:t>__</w:t>
      </w:r>
      <w:r w:rsidR="004042A6">
        <w:rPr>
          <w:rFonts w:ascii="Times New Roman" w:hAnsi="Times New Roman"/>
          <w:u w:color="74CBC8"/>
        </w:rPr>
        <w:t>____</w:t>
      </w:r>
      <w:r w:rsidRPr="00CA4807">
        <w:rPr>
          <w:rFonts w:ascii="Times New Roman" w:hAnsi="Times New Roman"/>
          <w:u w:color="74CBC8"/>
        </w:rPr>
        <w:t xml:space="preserve"> and the </w:t>
      </w:r>
      <w:r w:rsidR="00C809D4">
        <w:rPr>
          <w:rFonts w:ascii="Times New Roman" w:hAnsi="Times New Roman"/>
          <w:u w:color="74CBC8"/>
        </w:rPr>
        <w:t>______________</w:t>
      </w:r>
      <w:r w:rsidRPr="00CA4807">
        <w:rPr>
          <w:rFonts w:ascii="Times New Roman" w:hAnsi="Times New Roman"/>
          <w:u w:color="74CBC8"/>
        </w:rPr>
        <w:t xml:space="preserve"> end of the molecule has a slight </w:t>
      </w:r>
      <w:r w:rsidR="00C809D4">
        <w:rPr>
          <w:rFonts w:ascii="Times New Roman" w:hAnsi="Times New Roman"/>
          <w:u w:color="74CBC8"/>
        </w:rPr>
        <w:t>_________ ________</w:t>
      </w:r>
      <w:r w:rsidR="004042A6">
        <w:rPr>
          <w:rFonts w:ascii="Times New Roman" w:hAnsi="Times New Roman"/>
          <w:u w:color="74CBC8"/>
        </w:rPr>
        <w:t>__</w:t>
      </w:r>
      <w:r w:rsidRPr="00CA4807">
        <w:rPr>
          <w:rFonts w:ascii="Times New Roman" w:hAnsi="Times New Roman"/>
          <w:u w:color="74CBC8"/>
        </w:rPr>
        <w:t>.</w:t>
      </w:r>
    </w:p>
    <w:p w:rsidR="00A3499D" w:rsidRPr="00CA4807" w:rsidRDefault="00CA4807" w:rsidP="00CA4807">
      <w:pPr>
        <w:widowControl w:val="0"/>
        <w:tabs>
          <w:tab w:val="left" w:pos="369"/>
        </w:tabs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/>
          <w:bCs/>
          <w:u w:color="74CBC8"/>
        </w:rPr>
      </w:pPr>
      <w:r w:rsidRPr="00CA4807">
        <w:rPr>
          <w:rFonts w:ascii="Times New Roman" w:hAnsi="Times New Roman" w:cs="Times New Roman"/>
          <w:bCs/>
          <w:u w:color="74CBC8"/>
        </w:rPr>
        <w:t xml:space="preserve">- </w:t>
      </w:r>
      <w:r w:rsidRPr="00CA4807">
        <w:rPr>
          <w:rFonts w:ascii="Times New Roman" w:hAnsi="Times New Roman"/>
          <w:bCs/>
          <w:u w:color="74CBC8"/>
        </w:rPr>
        <w:t xml:space="preserve">A molecule in which the charges are </w:t>
      </w:r>
      <w:r w:rsidR="004042A6">
        <w:rPr>
          <w:rFonts w:ascii="Times New Roman" w:hAnsi="Times New Roman"/>
          <w:bCs/>
          <w:u w:color="74CBC8"/>
        </w:rPr>
        <w:t>________</w:t>
      </w:r>
      <w:r w:rsidR="00B97359">
        <w:rPr>
          <w:rFonts w:ascii="Times New Roman" w:hAnsi="Times New Roman"/>
          <w:bCs/>
          <w:u w:color="74CBC8"/>
        </w:rPr>
        <w:t>________</w:t>
      </w:r>
      <w:r w:rsidR="004042A6">
        <w:rPr>
          <w:rFonts w:ascii="Times New Roman" w:hAnsi="Times New Roman"/>
          <w:bCs/>
          <w:u w:color="74CBC8"/>
        </w:rPr>
        <w:t>___________________</w:t>
      </w:r>
      <w:r w:rsidRPr="00CA4807">
        <w:rPr>
          <w:rFonts w:ascii="Times New Roman" w:hAnsi="Times New Roman"/>
          <w:bCs/>
          <w:u w:color="74CBC8"/>
        </w:rPr>
        <w:t xml:space="preserve"> is said to be “</w:t>
      </w:r>
      <w:r w:rsidR="00B97359">
        <w:rPr>
          <w:rFonts w:ascii="Times New Roman" w:hAnsi="Times New Roman"/>
          <w:bCs/>
          <w:u w:color="74CBC8"/>
        </w:rPr>
        <w:t>____________</w:t>
      </w:r>
      <w:r w:rsidRPr="00CA4807">
        <w:rPr>
          <w:rFonts w:ascii="Times New Roman" w:hAnsi="Times New Roman"/>
          <w:bCs/>
          <w:u w:color="74CBC8"/>
        </w:rPr>
        <w:t xml:space="preserve">,” because </w:t>
      </w:r>
      <w:r w:rsidR="00C809D4">
        <w:rPr>
          <w:rFonts w:ascii="Times New Roman" w:hAnsi="Times New Roman"/>
          <w:bCs/>
          <w:u w:color="74CBC8"/>
        </w:rPr>
        <w:t xml:space="preserve">the molecule is </w:t>
      </w:r>
      <w:r w:rsidRPr="00CA4807">
        <w:rPr>
          <w:rFonts w:ascii="Times New Roman" w:hAnsi="Times New Roman"/>
          <w:bCs/>
          <w:u w:color="74CBC8"/>
        </w:rPr>
        <w:t xml:space="preserve">like a </w:t>
      </w:r>
      <w:r w:rsidR="00C809D4">
        <w:rPr>
          <w:rFonts w:ascii="Times New Roman" w:hAnsi="Times New Roman"/>
          <w:bCs/>
          <w:u w:color="74CBC8"/>
        </w:rPr>
        <w:t>____</w:t>
      </w:r>
      <w:r w:rsidR="00B97359">
        <w:rPr>
          <w:rFonts w:ascii="Times New Roman" w:hAnsi="Times New Roman"/>
          <w:bCs/>
          <w:u w:color="74CBC8"/>
        </w:rPr>
        <w:t>_____________ _______</w:t>
      </w:r>
      <w:r w:rsidR="004042A6">
        <w:rPr>
          <w:rFonts w:ascii="Times New Roman" w:hAnsi="Times New Roman"/>
          <w:bCs/>
          <w:u w:color="74CBC8"/>
        </w:rPr>
        <w:t>_______</w:t>
      </w:r>
      <w:r w:rsidR="00B97359">
        <w:rPr>
          <w:rFonts w:ascii="Times New Roman" w:hAnsi="Times New Roman"/>
          <w:bCs/>
          <w:u w:color="74CBC8"/>
        </w:rPr>
        <w:t>________________________</w:t>
      </w:r>
      <w:r w:rsidRPr="00CA4807">
        <w:rPr>
          <w:rFonts w:ascii="Times New Roman" w:hAnsi="Times New Roman"/>
          <w:bCs/>
          <w:u w:color="74CBC8"/>
        </w:rPr>
        <w:t xml:space="preserve">. </w:t>
      </w:r>
    </w:p>
    <w:p w:rsidR="00C809D4" w:rsidRDefault="0092427D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96"/>
        <w:rPr>
          <w:rFonts w:ascii="Times New Roman" w:hAnsi="Times New Roman" w:cs="Times New Roman"/>
          <w:b/>
          <w:bCs/>
          <w:u w:color="74CBC8"/>
        </w:rPr>
      </w:pPr>
      <w:r w:rsidRPr="0092427D">
        <w:rPr>
          <w:rFonts w:ascii="Times New Roman" w:hAnsi="Times New Roman" w:cs="Times New Roman"/>
          <w:bCs/>
          <w:noProof/>
          <w:u w:color="74CBC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191770</wp:posOffset>
            </wp:positionV>
            <wp:extent cx="1143000" cy="1327354"/>
            <wp:effectExtent l="0" t="0" r="0" b="0"/>
            <wp:wrapNone/>
            <wp:docPr id="24580" name="Picture 2" descr="E:\LESSON OVRVW batch 3\art\BIO10NAE_01_02_03_005_LRIM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0" name="Picture 2" descr="E:\LESSON OVRVW batch 3\art\BIO10NAE_01_02_03_005_LRIM_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2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A3499D">
        <w:rPr>
          <w:rFonts w:ascii="Times New Roman" w:hAnsi="Times New Roman" w:cs="Times New Roman"/>
          <w:b/>
          <w:bCs/>
          <w:u w:color="74CBC8"/>
        </w:rPr>
        <w:t>Hydrogen Bonding</w:t>
      </w:r>
      <w:r w:rsidR="00A3499D">
        <w:rPr>
          <w:rFonts w:ascii="Times New Roman" w:hAnsi="Times New Roman" w:cs="Times New Roman"/>
          <w:b/>
          <w:bCs/>
          <w:u w:color="74CBC8"/>
        </w:rPr>
        <w:tab/>
      </w:r>
      <w:r w:rsidR="00C809D4" w:rsidRPr="00C809D4">
        <w:rPr>
          <w:rFonts w:ascii="Times New Roman" w:hAnsi="Times New Roman" w:cs="Times New Roman"/>
          <w:bCs/>
          <w:u w:color="74CBC8"/>
        </w:rPr>
        <w:t xml:space="preserve">- Because of their </w:t>
      </w:r>
      <w:r w:rsidR="00C809D4">
        <w:rPr>
          <w:rFonts w:ascii="Times New Roman" w:hAnsi="Times New Roman" w:cs="Times New Roman"/>
          <w:bCs/>
          <w:u w:color="74CBC8"/>
        </w:rPr>
        <w:t>________________________</w:t>
      </w:r>
      <w:r w:rsidR="00C809D4" w:rsidRPr="00C809D4">
        <w:rPr>
          <w:rFonts w:ascii="Times New Roman" w:hAnsi="Times New Roman" w:cs="Times New Roman"/>
          <w:bCs/>
          <w:u w:color="74CBC8"/>
        </w:rPr>
        <w:t xml:space="preserve"> and </w:t>
      </w:r>
      <w:r w:rsidR="00C809D4">
        <w:rPr>
          <w:rFonts w:ascii="Times New Roman" w:hAnsi="Times New Roman" w:cs="Times New Roman"/>
          <w:bCs/>
          <w:u w:color="74CBC8"/>
        </w:rPr>
        <w:t>________________</w:t>
      </w:r>
      <w:r w:rsidR="00C809D4" w:rsidRPr="00C809D4">
        <w:rPr>
          <w:rFonts w:ascii="Times New Roman" w:hAnsi="Times New Roman" w:cs="Times New Roman"/>
          <w:bCs/>
          <w:u w:color="74CBC8"/>
        </w:rPr>
        <w:t xml:space="preserve"> charges, polar molecules such as water can </w:t>
      </w:r>
      <w:r w:rsidR="00C809D4">
        <w:rPr>
          <w:rFonts w:ascii="Times New Roman" w:hAnsi="Times New Roman" w:cs="Times New Roman"/>
          <w:bCs/>
          <w:u w:color="74CBC8"/>
        </w:rPr>
        <w:t>______________________________________</w:t>
      </w:r>
      <w:r w:rsidR="00C809D4" w:rsidRPr="00C809D4">
        <w:rPr>
          <w:rFonts w:ascii="Times New Roman" w:hAnsi="Times New Roman" w:cs="Times New Roman"/>
          <w:bCs/>
          <w:u w:color="74CBC8"/>
        </w:rPr>
        <w:t>.</w:t>
      </w:r>
    </w:p>
    <w:p w:rsidR="00A3499D" w:rsidRDefault="00A3499D" w:rsidP="00C809D4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-</w:t>
      </w:r>
      <w:r>
        <w:rPr>
          <w:rFonts w:ascii="Times New Roman" w:hAnsi="Times New Roman" w:cs="Times New Roman"/>
          <w:u w:color="74CBC8"/>
        </w:rPr>
        <w:t xml:space="preserve"> </w:t>
      </w:r>
      <w:r w:rsidRPr="00DD0DCD">
        <w:rPr>
          <w:rFonts w:ascii="Times New Roman" w:hAnsi="Times New Roman" w:cs="Times New Roman"/>
          <w:u w:color="74CBC8"/>
        </w:rPr>
        <w:t xml:space="preserve">The attraction between a </w:t>
      </w:r>
      <w:r w:rsidR="004042A6">
        <w:rPr>
          <w:rFonts w:ascii="Times New Roman" w:hAnsi="Times New Roman" w:cs="Times New Roman"/>
          <w:u w:color="74CBC8"/>
        </w:rPr>
        <w:t>_______________________</w:t>
      </w:r>
      <w:r w:rsidRPr="00DD0DCD">
        <w:rPr>
          <w:rFonts w:ascii="Times New Roman" w:hAnsi="Times New Roman" w:cs="Times New Roman"/>
          <w:u w:color="74CBC8"/>
        </w:rPr>
        <w:t xml:space="preserve"> of one water molecule and the </w:t>
      </w:r>
      <w:r w:rsidR="004042A6">
        <w:rPr>
          <w:rFonts w:ascii="Times New Roman" w:hAnsi="Times New Roman" w:cs="Times New Roman"/>
          <w:u w:color="74CBC8"/>
        </w:rPr>
        <w:t>___________________</w:t>
      </w:r>
      <w:r w:rsidR="00C809D4">
        <w:rPr>
          <w:rFonts w:ascii="Times New Roman" w:hAnsi="Times New Roman" w:cs="Times New Roman"/>
          <w:u w:color="74CBC8"/>
        </w:rPr>
        <w:t xml:space="preserve"> on</w:t>
      </w:r>
      <w:r w:rsidRPr="00DD0DCD">
        <w:rPr>
          <w:rFonts w:ascii="Times New Roman" w:hAnsi="Times New Roman" w:cs="Times New Roman"/>
          <w:u w:color="74CBC8"/>
        </w:rPr>
        <w:t xml:space="preserve"> another is </w:t>
      </w:r>
      <w:r w:rsidR="00C809D4">
        <w:rPr>
          <w:rFonts w:ascii="Times New Roman" w:hAnsi="Times New Roman" w:cs="Times New Roman"/>
          <w:u w:color="74CBC8"/>
        </w:rPr>
        <w:t>known</w:t>
      </w:r>
      <w:r w:rsidRPr="00DD0DCD">
        <w:rPr>
          <w:rFonts w:ascii="Times New Roman" w:hAnsi="Times New Roman" w:cs="Times New Roman"/>
          <w:u w:color="74CBC8"/>
        </w:rPr>
        <w:t xml:space="preserve"> a</w:t>
      </w:r>
      <w:r w:rsidR="00C809D4">
        <w:rPr>
          <w:rFonts w:ascii="Times New Roman" w:hAnsi="Times New Roman" w:cs="Times New Roman"/>
          <w:u w:color="74CBC8"/>
        </w:rPr>
        <w:t>s a</w:t>
      </w:r>
      <w:r w:rsidRPr="00DD0DCD">
        <w:rPr>
          <w:rFonts w:ascii="Times New Roman" w:hAnsi="Times New Roman" w:cs="Times New Roman"/>
          <w:u w:color="74CBC8"/>
        </w:rPr>
        <w:t xml:space="preserve"> </w:t>
      </w:r>
      <w:r w:rsidR="00C809D4">
        <w:rPr>
          <w:rFonts w:ascii="Times New Roman" w:hAnsi="Times New Roman" w:cs="Times New Roman"/>
          <w:b/>
          <w:bCs/>
          <w:u w:color="74CBC8"/>
        </w:rPr>
        <w:t>_____________</w:t>
      </w:r>
      <w:r w:rsidR="004042A6">
        <w:rPr>
          <w:rFonts w:ascii="Times New Roman" w:hAnsi="Times New Roman" w:cs="Times New Roman"/>
          <w:b/>
          <w:bCs/>
          <w:u w:color="74CBC8"/>
        </w:rPr>
        <w:t>__________</w:t>
      </w:r>
      <w:r w:rsidRPr="00DD0DCD">
        <w:rPr>
          <w:rFonts w:ascii="Times New Roman" w:hAnsi="Times New Roman" w:cs="Times New Roman"/>
          <w:u w:color="74CBC8"/>
        </w:rPr>
        <w:t>.</w:t>
      </w:r>
    </w:p>
    <w:p w:rsidR="00A3499D" w:rsidRPr="00A3499D" w:rsidRDefault="00A3499D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96"/>
        <w:rPr>
          <w:rFonts w:ascii="Times New Roman" w:hAnsi="Times New Roman"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 w:rsidRPr="00A3499D">
        <w:rPr>
          <w:rFonts w:ascii="Times New Roman" w:hAnsi="Times New Roman" w:cs="Times New Roman"/>
          <w:bCs/>
          <w:u w:color="74CBC8"/>
        </w:rPr>
        <w:t xml:space="preserve">- </w:t>
      </w:r>
      <w:r w:rsidRPr="00A3499D">
        <w:rPr>
          <w:rFonts w:ascii="Times New Roman" w:hAnsi="Times New Roman"/>
          <w:bCs/>
          <w:u w:color="74CBC8"/>
        </w:rPr>
        <w:t xml:space="preserve">Water is able to form </w:t>
      </w:r>
      <w:r w:rsidR="004042A6">
        <w:rPr>
          <w:rFonts w:ascii="Times New Roman" w:hAnsi="Times New Roman"/>
          <w:bCs/>
          <w:u w:color="74CBC8"/>
        </w:rPr>
        <w:t>___________________________________</w:t>
      </w:r>
      <w:r w:rsidRPr="00A3499D">
        <w:rPr>
          <w:rFonts w:ascii="Times New Roman" w:hAnsi="Times New Roman"/>
          <w:bCs/>
          <w:u w:color="74CBC8"/>
        </w:rPr>
        <w:t xml:space="preserve">, which account for many of its </w:t>
      </w:r>
      <w:r w:rsidR="004042A6">
        <w:rPr>
          <w:rFonts w:ascii="Times New Roman" w:hAnsi="Times New Roman"/>
          <w:bCs/>
          <w:u w:color="74CBC8"/>
        </w:rPr>
        <w:t>___________</w:t>
      </w:r>
      <w:r w:rsidR="00B97359">
        <w:rPr>
          <w:rFonts w:ascii="Times New Roman" w:hAnsi="Times New Roman"/>
          <w:bCs/>
          <w:u w:color="74CBC8"/>
        </w:rPr>
        <w:t>___</w:t>
      </w:r>
      <w:r w:rsidR="004042A6">
        <w:rPr>
          <w:rFonts w:ascii="Times New Roman" w:hAnsi="Times New Roman"/>
          <w:bCs/>
          <w:u w:color="74CBC8"/>
        </w:rPr>
        <w:t>________________________</w:t>
      </w:r>
      <w:r w:rsidRPr="00A3499D">
        <w:rPr>
          <w:rFonts w:ascii="Times New Roman" w:hAnsi="Times New Roman"/>
          <w:bCs/>
          <w:u w:color="74CBC8"/>
        </w:rPr>
        <w:t>.</w:t>
      </w:r>
    </w:p>
    <w:p w:rsidR="00A3499D" w:rsidRPr="00A3499D" w:rsidRDefault="00A3499D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96"/>
        <w:rPr>
          <w:rFonts w:ascii="Times New Roman" w:hAnsi="Times New Roman" w:cs="Times New Roman"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 w:rsidRPr="00A3499D">
        <w:rPr>
          <w:rFonts w:ascii="Times New Roman" w:hAnsi="Times New Roman" w:cs="Times New Roman"/>
          <w:bCs/>
          <w:u w:color="74CBC8"/>
        </w:rPr>
        <w:t xml:space="preserve">- Hydrogen bonds are not as strong as </w:t>
      </w:r>
      <w:r w:rsidR="004042A6">
        <w:rPr>
          <w:rFonts w:ascii="Times New Roman" w:hAnsi="Times New Roman" w:cs="Times New Roman"/>
          <w:bCs/>
          <w:u w:color="74CBC8"/>
        </w:rPr>
        <w:t>_________________ or __________</w:t>
      </w:r>
      <w:r w:rsidRPr="00A3499D">
        <w:rPr>
          <w:rFonts w:ascii="Times New Roman" w:hAnsi="Times New Roman" w:cs="Times New Roman"/>
          <w:bCs/>
          <w:u w:color="74CBC8"/>
        </w:rPr>
        <w:t xml:space="preserve"> bonds, and they can form in other compounds besides water.</w:t>
      </w:r>
    </w:p>
    <w:p w:rsidR="00DD0DCD" w:rsidRDefault="00B97359" w:rsidP="0092427D">
      <w:pPr>
        <w:widowControl w:val="0"/>
        <w:autoSpaceDE w:val="0"/>
        <w:autoSpaceDN w:val="0"/>
        <w:adjustRightInd w:val="0"/>
        <w:spacing w:line="360" w:lineRule="auto"/>
        <w:ind w:left="378" w:right="-44" w:hanging="414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lastRenderedPageBreak/>
        <w:t>________________</w:t>
      </w:r>
      <w:r>
        <w:rPr>
          <w:rFonts w:ascii="Times New Roman" w:hAnsi="Times New Roman" w:cs="Times New Roman"/>
          <w:b/>
          <w:bCs/>
          <w:u w:color="74CBC8"/>
        </w:rPr>
        <w:tab/>
      </w:r>
      <w:r w:rsidR="00DD0DCD">
        <w:rPr>
          <w:rFonts w:ascii="Times New Roman" w:hAnsi="Times New Roman" w:cs="Times New Roman"/>
          <w:b/>
          <w:bCs/>
          <w:u w:color="74CBC8"/>
        </w:rPr>
        <w:t xml:space="preserve">- </w:t>
      </w:r>
      <w:proofErr w:type="gramStart"/>
      <w:r w:rsidR="00DD0DCD">
        <w:rPr>
          <w:rFonts w:ascii="Times New Roman" w:hAnsi="Times New Roman" w:cs="Times New Roman"/>
          <w:u w:color="74CBC8"/>
        </w:rPr>
        <w:t>A</w:t>
      </w:r>
      <w:r w:rsidR="00ED5F58" w:rsidRPr="00DD0DCD">
        <w:rPr>
          <w:rFonts w:ascii="Times New Roman" w:hAnsi="Times New Roman" w:cs="Times New Roman"/>
          <w:u w:color="74CBC8"/>
        </w:rPr>
        <w:t>n</w:t>
      </w:r>
      <w:proofErr w:type="gramEnd"/>
      <w:r w:rsidR="00ED5F58" w:rsidRPr="00DD0DCD">
        <w:rPr>
          <w:rFonts w:ascii="Times New Roman" w:hAnsi="Times New Roman" w:cs="Times New Roman"/>
          <w:u w:color="74CBC8"/>
        </w:rPr>
        <w:t xml:space="preserve"> </w:t>
      </w:r>
      <w:r>
        <w:rPr>
          <w:rFonts w:ascii="Times New Roman" w:hAnsi="Times New Roman" w:cs="Times New Roman"/>
          <w:u w:color="74CBC8"/>
        </w:rPr>
        <w:t>________________</w:t>
      </w:r>
      <w:r w:rsidR="00ED5F58" w:rsidRPr="00DD0DCD">
        <w:rPr>
          <w:rFonts w:ascii="Times New Roman" w:hAnsi="Times New Roman" w:cs="Times New Roman"/>
          <w:u w:color="74CBC8"/>
        </w:rPr>
        <w:t xml:space="preserve"> between molecules of the </w:t>
      </w:r>
      <w:r>
        <w:rPr>
          <w:rFonts w:ascii="Times New Roman" w:hAnsi="Times New Roman" w:cs="Times New Roman"/>
          <w:u w:color="74CBC8"/>
        </w:rPr>
        <w:t>________________________</w:t>
      </w:r>
      <w:r w:rsidR="00ED5F58" w:rsidRPr="00DD0DCD">
        <w:rPr>
          <w:rFonts w:ascii="Times New Roman" w:hAnsi="Times New Roman" w:cs="Times New Roman"/>
          <w:u w:color="74CBC8"/>
        </w:rPr>
        <w:t xml:space="preserve">. </w:t>
      </w:r>
    </w:p>
    <w:p w:rsidR="00A3499D" w:rsidRDefault="00A3499D" w:rsidP="0092427D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bCs/>
          <w:u w:color="74CBC8"/>
        </w:rPr>
      </w:pPr>
      <w:r w:rsidRPr="00A3499D">
        <w:rPr>
          <w:rFonts w:ascii="Times New Roman" w:hAnsi="Times New Roman" w:cs="Times New Roman"/>
          <w:bCs/>
          <w:u w:color="74CBC8"/>
        </w:rPr>
        <w:t xml:space="preserve">- Because a </w:t>
      </w:r>
      <w:r w:rsidR="00B97359">
        <w:rPr>
          <w:rFonts w:ascii="Times New Roman" w:hAnsi="Times New Roman" w:cs="Times New Roman"/>
          <w:bCs/>
          <w:u w:color="74CBC8"/>
        </w:rPr>
        <w:t>___________</w:t>
      </w:r>
      <w:r w:rsidRPr="00A3499D">
        <w:rPr>
          <w:rFonts w:ascii="Times New Roman" w:hAnsi="Times New Roman" w:cs="Times New Roman"/>
          <w:bCs/>
          <w:u w:color="74CBC8"/>
        </w:rPr>
        <w:t xml:space="preserve"> water molecule may be involved in as many as </w:t>
      </w:r>
      <w:r w:rsidR="00B97359">
        <w:rPr>
          <w:rFonts w:ascii="Times New Roman" w:hAnsi="Times New Roman" w:cs="Times New Roman"/>
          <w:bCs/>
          <w:u w:color="74CBC8"/>
        </w:rPr>
        <w:t>___</w:t>
      </w:r>
      <w:r w:rsidR="004042A6">
        <w:rPr>
          <w:rFonts w:ascii="Times New Roman" w:hAnsi="Times New Roman" w:cs="Times New Roman"/>
          <w:bCs/>
          <w:u w:color="74CBC8"/>
        </w:rPr>
        <w:t>____</w:t>
      </w:r>
      <w:r w:rsidRPr="00A3499D">
        <w:rPr>
          <w:rFonts w:ascii="Times New Roman" w:hAnsi="Times New Roman" w:cs="Times New Roman"/>
          <w:bCs/>
          <w:u w:color="74CBC8"/>
        </w:rPr>
        <w:t xml:space="preserve"> hydrogen bonds at the same time, water is </w:t>
      </w:r>
      <w:r w:rsidR="00B97359">
        <w:rPr>
          <w:rFonts w:ascii="Times New Roman" w:hAnsi="Times New Roman" w:cs="Times New Roman"/>
          <w:bCs/>
          <w:u w:color="74CBC8"/>
        </w:rPr>
        <w:t>_______________________________</w:t>
      </w:r>
      <w:r w:rsidRPr="00A3499D">
        <w:rPr>
          <w:rFonts w:ascii="Times New Roman" w:hAnsi="Times New Roman" w:cs="Times New Roman"/>
          <w:bCs/>
          <w:u w:color="74CBC8"/>
        </w:rPr>
        <w:t xml:space="preserve">. </w:t>
      </w:r>
    </w:p>
    <w:p w:rsidR="00A3499D" w:rsidRDefault="00A3499D" w:rsidP="0092427D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bCs/>
          <w:u w:color="74CBC8"/>
        </w:rPr>
      </w:pPr>
      <w:r>
        <w:rPr>
          <w:rFonts w:ascii="Times New Roman" w:hAnsi="Times New Roman" w:cs="Times New Roman"/>
          <w:bCs/>
          <w:u w:color="74CBC8"/>
        </w:rPr>
        <w:t xml:space="preserve">- </w:t>
      </w:r>
      <w:r w:rsidRPr="00A3499D">
        <w:rPr>
          <w:rFonts w:ascii="Times New Roman" w:hAnsi="Times New Roman" w:cs="Times New Roman"/>
          <w:bCs/>
          <w:u w:color="74CBC8"/>
        </w:rPr>
        <w:t>Cohes</w:t>
      </w:r>
      <w:r w:rsidR="008115EF">
        <w:rPr>
          <w:rFonts w:ascii="Times New Roman" w:hAnsi="Times New Roman" w:cs="Times New Roman"/>
          <w:bCs/>
          <w:u w:color="74CBC8"/>
        </w:rPr>
        <w:t>ion causes water molecules to be ________________________</w:t>
      </w:r>
      <w:r w:rsidRPr="00A3499D">
        <w:rPr>
          <w:rFonts w:ascii="Times New Roman" w:hAnsi="Times New Roman" w:cs="Times New Roman"/>
          <w:bCs/>
          <w:u w:color="74CBC8"/>
        </w:rPr>
        <w:t xml:space="preserve">, which is why drops of water </w:t>
      </w:r>
      <w:r w:rsidR="00B97359">
        <w:rPr>
          <w:rFonts w:ascii="Times New Roman" w:hAnsi="Times New Roman" w:cs="Times New Roman"/>
          <w:bCs/>
          <w:u w:color="74CBC8"/>
        </w:rPr>
        <w:t>____________________</w:t>
      </w:r>
      <w:r w:rsidR="008115EF">
        <w:rPr>
          <w:rFonts w:ascii="Times New Roman" w:hAnsi="Times New Roman" w:cs="Times New Roman"/>
          <w:bCs/>
          <w:u w:color="74CBC8"/>
        </w:rPr>
        <w:t>_____________________________</w:t>
      </w:r>
      <w:r w:rsidR="00B97359">
        <w:rPr>
          <w:rFonts w:ascii="Times New Roman" w:hAnsi="Times New Roman" w:cs="Times New Roman"/>
          <w:bCs/>
          <w:u w:color="74CBC8"/>
        </w:rPr>
        <w:t>.</w:t>
      </w:r>
    </w:p>
    <w:p w:rsidR="00B97359" w:rsidRPr="00A3499D" w:rsidRDefault="00B97359" w:rsidP="0092427D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bCs/>
          <w:u w:color="74CBC8"/>
        </w:rPr>
      </w:pPr>
      <w:r>
        <w:rPr>
          <w:rFonts w:ascii="Times New Roman" w:hAnsi="Times New Roman" w:cs="Times New Roman"/>
          <w:bCs/>
          <w:u w:color="74CBC8"/>
        </w:rPr>
        <w:t xml:space="preserve">- </w:t>
      </w:r>
      <w:r w:rsidRPr="00B97359">
        <w:rPr>
          <w:rFonts w:ascii="Times New Roman" w:hAnsi="Times New Roman" w:cs="Times New Roman"/>
          <w:bCs/>
          <w:u w:color="74CBC8"/>
        </w:rPr>
        <w:t xml:space="preserve">Cohesion also produces </w:t>
      </w:r>
      <w:r>
        <w:rPr>
          <w:rFonts w:ascii="Times New Roman" w:hAnsi="Times New Roman" w:cs="Times New Roman"/>
          <w:bCs/>
          <w:u w:color="74CBC8"/>
        </w:rPr>
        <w:t>___________________________</w:t>
      </w:r>
      <w:r w:rsidRPr="00B97359">
        <w:rPr>
          <w:rFonts w:ascii="Times New Roman" w:hAnsi="Times New Roman" w:cs="Times New Roman"/>
          <w:bCs/>
          <w:u w:color="74CBC8"/>
        </w:rPr>
        <w:t>, explaining why some insects and spiders can walk on a pond’s surface.</w:t>
      </w:r>
    </w:p>
    <w:p w:rsidR="00DD0DCD" w:rsidRDefault="00ED5F58" w:rsidP="0092427D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u w:color="74CBC8"/>
        </w:rPr>
      </w:pPr>
      <w:r w:rsidRPr="00A3499D">
        <w:rPr>
          <w:rFonts w:ascii="Times New Roman" w:hAnsi="Times New Roman" w:cs="Times New Roman"/>
          <w:b/>
          <w:bCs/>
          <w:u w:color="74CBC8"/>
        </w:rPr>
        <w:t xml:space="preserve">Adhesion </w:t>
      </w:r>
      <w:r w:rsidR="00DD0DCD" w:rsidRPr="00A3499D">
        <w:rPr>
          <w:rFonts w:ascii="Times New Roman" w:hAnsi="Times New Roman" w:cs="Times New Roman"/>
          <w:u w:color="74CBC8"/>
        </w:rPr>
        <w:tab/>
      </w:r>
      <w:r w:rsidR="00DD0DCD" w:rsidRPr="00A3499D">
        <w:rPr>
          <w:rFonts w:ascii="Times New Roman" w:hAnsi="Times New Roman" w:cs="Times New Roman"/>
          <w:u w:color="74CBC8"/>
        </w:rPr>
        <w:tab/>
        <w:t>- A</w:t>
      </w:r>
      <w:r w:rsidRPr="00A3499D">
        <w:rPr>
          <w:rFonts w:ascii="Times New Roman" w:hAnsi="Times New Roman" w:cs="Times New Roman"/>
          <w:u w:color="74CBC8"/>
        </w:rPr>
        <w:t xml:space="preserve">n attraction between molecules of </w:t>
      </w:r>
      <w:r w:rsidR="008115EF">
        <w:rPr>
          <w:rFonts w:ascii="Times New Roman" w:hAnsi="Times New Roman" w:cs="Times New Roman"/>
          <w:u w:color="74CBC8"/>
        </w:rPr>
        <w:t>______________</w:t>
      </w:r>
      <w:r w:rsidR="00B97359">
        <w:rPr>
          <w:rFonts w:ascii="Times New Roman" w:hAnsi="Times New Roman" w:cs="Times New Roman"/>
          <w:u w:color="74CBC8"/>
        </w:rPr>
        <w:t>_</w:t>
      </w:r>
      <w:r w:rsidR="008115EF">
        <w:rPr>
          <w:rFonts w:ascii="Times New Roman" w:hAnsi="Times New Roman" w:cs="Times New Roman"/>
          <w:u w:color="74CBC8"/>
        </w:rPr>
        <w:t>____________________</w:t>
      </w:r>
      <w:r w:rsidRPr="00A3499D">
        <w:rPr>
          <w:rFonts w:ascii="Times New Roman" w:hAnsi="Times New Roman" w:cs="Times New Roman"/>
          <w:u w:color="74CBC8"/>
        </w:rPr>
        <w:t xml:space="preserve">. </w:t>
      </w:r>
    </w:p>
    <w:p w:rsidR="0092427D" w:rsidRPr="0092427D" w:rsidRDefault="0092427D" w:rsidP="0092427D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/>
          <w:u w:color="74CBC8"/>
        </w:rPr>
      </w:pPr>
      <w:r w:rsidRPr="0092427D">
        <w:rPr>
          <w:rFonts w:ascii="Times New Roman" w:hAnsi="Times New Roman"/>
          <w:noProof/>
          <w:u w:color="74CBC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123825</wp:posOffset>
            </wp:positionV>
            <wp:extent cx="825500" cy="958215"/>
            <wp:effectExtent l="0" t="0" r="12700" b="6985"/>
            <wp:wrapNone/>
            <wp:docPr id="27652" name="Picture 2" descr="E:\LESSON OVRVW batch 3\art\BIO10NAE_01_02_03_005_LRIM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2" descr="E:\LESSON OVRVW batch 3\art\BIO10NAE_01_02_03_005_LRIM_0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color="74CBC8"/>
        </w:rPr>
        <w:t xml:space="preserve">- </w:t>
      </w:r>
      <w:r w:rsidRPr="0092427D">
        <w:rPr>
          <w:rFonts w:ascii="Times New Roman" w:hAnsi="Times New Roman"/>
          <w:u w:color="74CBC8"/>
        </w:rPr>
        <w:t xml:space="preserve">The surface of water in a graduated cylinder dips slightly in the center, forming a curve called a </w:t>
      </w:r>
      <w:r w:rsidR="008115EF">
        <w:rPr>
          <w:rFonts w:ascii="Times New Roman" w:hAnsi="Times New Roman"/>
          <w:u w:color="74CBC8"/>
        </w:rPr>
        <w:t>________________</w:t>
      </w:r>
      <w:r w:rsidRPr="0092427D">
        <w:rPr>
          <w:rFonts w:ascii="Times New Roman" w:hAnsi="Times New Roman"/>
          <w:u w:color="74CBC8"/>
        </w:rPr>
        <w:t xml:space="preserve">, because the </w:t>
      </w:r>
      <w:r w:rsidR="008115EF">
        <w:rPr>
          <w:rFonts w:ascii="Times New Roman" w:hAnsi="Times New Roman"/>
          <w:u w:color="74CBC8"/>
        </w:rPr>
        <w:t>_______________</w:t>
      </w:r>
      <w:r w:rsidRPr="0092427D">
        <w:rPr>
          <w:rFonts w:ascii="Times New Roman" w:hAnsi="Times New Roman"/>
          <w:u w:color="74CBC8"/>
        </w:rPr>
        <w:t xml:space="preserve"> between water molecules </w:t>
      </w:r>
      <w:r w:rsidR="008115EF">
        <w:rPr>
          <w:rFonts w:ascii="Times New Roman" w:hAnsi="Times New Roman"/>
          <w:u w:color="74CBC8"/>
        </w:rPr>
        <w:t xml:space="preserve">and glass molecules is ____________ </w:t>
      </w:r>
      <w:r w:rsidRPr="0092427D">
        <w:rPr>
          <w:rFonts w:ascii="Times New Roman" w:hAnsi="Times New Roman"/>
          <w:u w:color="74CBC8"/>
        </w:rPr>
        <w:t xml:space="preserve">than the cohesion between water molecules. </w:t>
      </w:r>
    </w:p>
    <w:p w:rsidR="00ED5F58" w:rsidRPr="00DD0DCD" w:rsidRDefault="00DD0DCD" w:rsidP="0092427D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u w:color="74CBC8"/>
        </w:rPr>
      </w:pPr>
      <w:r w:rsidRPr="00DD0DCD">
        <w:rPr>
          <w:rFonts w:ascii="Times New Roman" w:hAnsi="Times New Roman" w:cs="Times New Roman"/>
          <w:u w:color="74CBC8"/>
        </w:rPr>
        <w:t>-</w:t>
      </w:r>
      <w:r>
        <w:rPr>
          <w:rFonts w:ascii="Times New Roman" w:hAnsi="Times New Roman" w:cs="Times New Roman"/>
          <w:u w:color="74CBC8"/>
        </w:rPr>
        <w:t xml:space="preserve"> </w:t>
      </w:r>
      <w:r w:rsidR="008115EF">
        <w:rPr>
          <w:rFonts w:ascii="Times New Roman" w:hAnsi="Times New Roman" w:cs="Times New Roman"/>
          <w:u w:color="74CBC8"/>
        </w:rPr>
        <w:t>C</w:t>
      </w:r>
      <w:r w:rsidR="00ED5F58" w:rsidRPr="00DD0DCD">
        <w:rPr>
          <w:rFonts w:ascii="Times New Roman" w:hAnsi="Times New Roman" w:cs="Times New Roman"/>
          <w:u w:color="74CBC8"/>
        </w:rPr>
        <w:t xml:space="preserve">auses </w:t>
      </w:r>
      <w:r w:rsidR="001957C0">
        <w:rPr>
          <w:rFonts w:ascii="Times New Roman" w:hAnsi="Times New Roman" w:cs="Times New Roman"/>
          <w:u w:color="74CBC8"/>
        </w:rPr>
        <w:t>______________</w:t>
      </w:r>
      <w:r w:rsidR="008115EF">
        <w:rPr>
          <w:rFonts w:ascii="Times New Roman" w:hAnsi="Times New Roman" w:cs="Times New Roman"/>
          <w:u w:color="74CBC8"/>
        </w:rPr>
        <w:t>__________</w:t>
      </w:r>
      <w:r w:rsidR="001957C0">
        <w:rPr>
          <w:rFonts w:ascii="Times New Roman" w:hAnsi="Times New Roman" w:cs="Times New Roman"/>
          <w:u w:color="74CBC8"/>
        </w:rPr>
        <w:t xml:space="preserve"> in a </w:t>
      </w:r>
      <w:r w:rsidR="008115EF">
        <w:rPr>
          <w:rFonts w:ascii="Times New Roman" w:hAnsi="Times New Roman" w:cs="Times New Roman"/>
          <w:u w:color="74CBC8"/>
        </w:rPr>
        <w:t>________________________</w:t>
      </w:r>
      <w:r w:rsidR="001957C0">
        <w:rPr>
          <w:rFonts w:ascii="Times New Roman" w:hAnsi="Times New Roman" w:cs="Times New Roman"/>
          <w:u w:color="74CBC8"/>
        </w:rPr>
        <w:t xml:space="preserve"> against </w:t>
      </w:r>
      <w:r w:rsidR="00ED5F58" w:rsidRPr="00DD0DCD">
        <w:rPr>
          <w:rFonts w:ascii="Times New Roman" w:hAnsi="Times New Roman" w:cs="Times New Roman"/>
          <w:u w:color="74CBC8"/>
        </w:rPr>
        <w:t xml:space="preserve">the force of </w:t>
      </w:r>
      <w:r w:rsidR="001957C0">
        <w:rPr>
          <w:rFonts w:ascii="Times New Roman" w:hAnsi="Times New Roman" w:cs="Times New Roman"/>
          <w:u w:color="74CBC8"/>
        </w:rPr>
        <w:t>___________</w:t>
      </w:r>
      <w:r w:rsidR="00ED5F58" w:rsidRPr="00DD0DCD">
        <w:rPr>
          <w:rFonts w:ascii="Times New Roman" w:hAnsi="Times New Roman" w:cs="Times New Roman"/>
          <w:u w:color="74CBC8"/>
        </w:rPr>
        <w:t>.</w:t>
      </w:r>
      <w:r w:rsidR="001957C0">
        <w:rPr>
          <w:rFonts w:ascii="Times New Roman" w:hAnsi="Times New Roman" w:cs="Times New Roman"/>
          <w:u w:color="74CBC8"/>
        </w:rPr>
        <w:t xml:space="preserve"> This is known as ______________________________.</w:t>
      </w:r>
    </w:p>
    <w:p w:rsidR="0092427D" w:rsidRPr="001957C0" w:rsidRDefault="0092427D" w:rsidP="001957C0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Heat Capacity</w:t>
      </w:r>
      <w:r>
        <w:rPr>
          <w:rFonts w:ascii="Times New Roman" w:hAnsi="Times New Roman" w:cs="Times New Roman"/>
          <w:b/>
          <w:bCs/>
          <w:u w:color="74CBC8"/>
        </w:rPr>
        <w:tab/>
      </w:r>
      <w:r w:rsidRPr="0092427D">
        <w:rPr>
          <w:rFonts w:ascii="Times New Roman" w:hAnsi="Times New Roman"/>
          <w:bCs/>
          <w:u w:color="74CBC8"/>
        </w:rPr>
        <w:t xml:space="preserve"> </w:t>
      </w:r>
      <w:r>
        <w:rPr>
          <w:rFonts w:ascii="Times New Roman" w:hAnsi="Times New Roman" w:cs="Times New Roman"/>
          <w:bCs/>
          <w:u w:color="74CBC8"/>
        </w:rPr>
        <w:t xml:space="preserve">- </w:t>
      </w:r>
      <w:r w:rsidRPr="0092427D">
        <w:rPr>
          <w:rFonts w:ascii="Times New Roman" w:hAnsi="Times New Roman" w:cs="Times New Roman"/>
          <w:bCs/>
          <w:u w:color="74CBC8"/>
        </w:rPr>
        <w:t xml:space="preserve">Water’s heat capacity, the </w:t>
      </w:r>
      <w:r w:rsidR="008115EF">
        <w:rPr>
          <w:rFonts w:ascii="Times New Roman" w:hAnsi="Times New Roman" w:cs="Times New Roman"/>
          <w:bCs/>
          <w:u w:color="74CBC8"/>
        </w:rPr>
        <w:t>__________</w:t>
      </w:r>
      <w:r w:rsidR="001957C0">
        <w:rPr>
          <w:rFonts w:ascii="Times New Roman" w:hAnsi="Times New Roman" w:cs="Times New Roman"/>
          <w:bCs/>
          <w:u w:color="74CBC8"/>
        </w:rPr>
        <w:t>__________________________</w:t>
      </w:r>
      <w:r w:rsidRPr="0092427D">
        <w:rPr>
          <w:rFonts w:ascii="Times New Roman" w:hAnsi="Times New Roman" w:cs="Times New Roman"/>
          <w:bCs/>
          <w:u w:color="74CBC8"/>
        </w:rPr>
        <w:t xml:space="preserve"> required to increase its temperature, is </w:t>
      </w:r>
      <w:r w:rsidR="001957C0">
        <w:rPr>
          <w:rFonts w:ascii="Times New Roman" w:hAnsi="Times New Roman" w:cs="Times New Roman"/>
          <w:bCs/>
          <w:u w:color="74CBC8"/>
        </w:rPr>
        <w:t>________ due to its _________________________.</w:t>
      </w:r>
      <w:r w:rsidRPr="0092427D">
        <w:rPr>
          <w:rFonts w:ascii="Times New Roman" w:hAnsi="Times New Roman" w:cs="Times New Roman"/>
          <w:bCs/>
          <w:u w:color="74CBC8"/>
        </w:rPr>
        <w:t xml:space="preserve"> </w:t>
      </w:r>
    </w:p>
    <w:p w:rsidR="0092427D" w:rsidRPr="0092427D" w:rsidRDefault="0092427D" w:rsidP="003F5317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bCs/>
          <w:u w:color="74CBC8"/>
        </w:rPr>
      </w:pPr>
      <w:r w:rsidRPr="0092427D">
        <w:rPr>
          <w:rFonts w:ascii="Times New Roman" w:hAnsi="Times New Roman" w:cs="Times New Roman"/>
          <w:bCs/>
          <w:u w:color="74CBC8"/>
        </w:rPr>
        <w:tab/>
      </w:r>
      <w:r>
        <w:rPr>
          <w:rFonts w:ascii="Times New Roman" w:hAnsi="Times New Roman" w:cs="Times New Roman"/>
          <w:bCs/>
          <w:u w:color="74CBC8"/>
        </w:rPr>
        <w:t xml:space="preserve">- </w:t>
      </w:r>
      <w:r w:rsidRPr="0092427D">
        <w:rPr>
          <w:rFonts w:ascii="Times New Roman" w:hAnsi="Times New Roman" w:cs="Times New Roman"/>
          <w:bCs/>
          <w:u w:color="74CBC8"/>
        </w:rPr>
        <w:t xml:space="preserve">Large bodies of water, such as </w:t>
      </w:r>
      <w:r w:rsidR="008115EF">
        <w:rPr>
          <w:rFonts w:ascii="Times New Roman" w:hAnsi="Times New Roman" w:cs="Times New Roman"/>
          <w:bCs/>
          <w:u w:color="74CBC8"/>
        </w:rPr>
        <w:t>____________</w:t>
      </w:r>
      <w:r w:rsidRPr="0092427D">
        <w:rPr>
          <w:rFonts w:ascii="Times New Roman" w:hAnsi="Times New Roman" w:cs="Times New Roman"/>
          <w:bCs/>
          <w:u w:color="74CBC8"/>
        </w:rPr>
        <w:t xml:space="preserve"> and </w:t>
      </w:r>
      <w:r w:rsidR="008115EF">
        <w:rPr>
          <w:rFonts w:ascii="Times New Roman" w:hAnsi="Times New Roman" w:cs="Times New Roman"/>
          <w:bCs/>
          <w:u w:color="74CBC8"/>
        </w:rPr>
        <w:t>__________</w:t>
      </w:r>
      <w:r w:rsidRPr="0092427D">
        <w:rPr>
          <w:rFonts w:ascii="Times New Roman" w:hAnsi="Times New Roman" w:cs="Times New Roman"/>
          <w:bCs/>
          <w:u w:color="74CBC8"/>
        </w:rPr>
        <w:t xml:space="preserve">, can absorb large </w:t>
      </w:r>
      <w:r w:rsidR="001957C0">
        <w:rPr>
          <w:rFonts w:ascii="Times New Roman" w:hAnsi="Times New Roman" w:cs="Times New Roman"/>
          <w:bCs/>
          <w:u w:color="74CBC8"/>
        </w:rPr>
        <w:t>________________</w:t>
      </w:r>
      <w:r w:rsidR="00CE4197">
        <w:rPr>
          <w:rFonts w:ascii="Times New Roman" w:hAnsi="Times New Roman" w:cs="Times New Roman"/>
          <w:bCs/>
          <w:u w:color="74CBC8"/>
        </w:rPr>
        <w:t>_________</w:t>
      </w:r>
      <w:r w:rsidRPr="0092427D">
        <w:rPr>
          <w:rFonts w:ascii="Times New Roman" w:hAnsi="Times New Roman" w:cs="Times New Roman"/>
          <w:bCs/>
          <w:u w:color="74CBC8"/>
        </w:rPr>
        <w:t xml:space="preserve"> with only small changes in </w:t>
      </w:r>
      <w:r w:rsidR="001957C0">
        <w:rPr>
          <w:rFonts w:ascii="Times New Roman" w:hAnsi="Times New Roman" w:cs="Times New Roman"/>
          <w:bCs/>
          <w:u w:color="74CBC8"/>
        </w:rPr>
        <w:t>__________________</w:t>
      </w:r>
      <w:r w:rsidRPr="0092427D">
        <w:rPr>
          <w:rFonts w:ascii="Times New Roman" w:hAnsi="Times New Roman" w:cs="Times New Roman"/>
          <w:bCs/>
          <w:u w:color="74CBC8"/>
        </w:rPr>
        <w:t>. This protects organisms living within from drastic changes in temperature.</w:t>
      </w:r>
    </w:p>
    <w:p w:rsidR="001957C0" w:rsidRDefault="00DD0DCD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M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>ixture</w:t>
      </w:r>
      <w:r w:rsidR="003F5317">
        <w:rPr>
          <w:rFonts w:ascii="Times New Roman" w:hAnsi="Times New Roman" w:cs="Times New Roman"/>
          <w:b/>
          <w:bCs/>
          <w:u w:color="74CBC8"/>
        </w:rPr>
        <w:t>s</w:t>
      </w:r>
      <w:r>
        <w:rPr>
          <w:rFonts w:ascii="Times New Roman" w:hAnsi="Times New Roman" w:cs="Times New Roman"/>
          <w:b/>
          <w:bCs/>
          <w:u w:color="74CBC8"/>
        </w:rPr>
        <w:tab/>
        <w:t>-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 xml:space="preserve"> </w:t>
      </w:r>
      <w:r w:rsidR="001957C0">
        <w:rPr>
          <w:rFonts w:ascii="Times New Roman" w:hAnsi="Times New Roman" w:cs="Times New Roman"/>
          <w:u w:color="74CBC8"/>
        </w:rPr>
        <w:t>A ______________ i</w:t>
      </w:r>
      <w:r w:rsidR="00ED5F58" w:rsidRPr="00DD0DCD">
        <w:rPr>
          <w:rFonts w:ascii="Times New Roman" w:hAnsi="Times New Roman" w:cs="Times New Roman"/>
          <w:u w:color="74CBC8"/>
        </w:rPr>
        <w:t xml:space="preserve">s a material composed of </w:t>
      </w:r>
      <w:r w:rsidR="001957C0">
        <w:rPr>
          <w:rFonts w:ascii="Times New Roman" w:hAnsi="Times New Roman" w:cs="Times New Roman"/>
          <w:u w:color="74CBC8"/>
        </w:rPr>
        <w:t>____________________</w:t>
      </w:r>
      <w:r w:rsidR="00ED5F58" w:rsidRPr="00DD0DCD">
        <w:rPr>
          <w:rFonts w:ascii="Times New Roman" w:hAnsi="Times New Roman" w:cs="Times New Roman"/>
          <w:u w:color="74CBC8"/>
        </w:rPr>
        <w:t xml:space="preserve"> elements or compounds that are </w:t>
      </w:r>
      <w:r w:rsidR="00CE4197">
        <w:rPr>
          <w:rFonts w:ascii="Times New Roman" w:hAnsi="Times New Roman" w:cs="Times New Roman"/>
          <w:u w:color="74CBC8"/>
        </w:rPr>
        <w:t>___________</w:t>
      </w:r>
      <w:r w:rsidR="001957C0">
        <w:rPr>
          <w:rFonts w:ascii="Times New Roman" w:hAnsi="Times New Roman" w:cs="Times New Roman"/>
          <w:u w:color="74CBC8"/>
        </w:rPr>
        <w:t>______</w:t>
      </w:r>
      <w:r w:rsidR="00CE4197">
        <w:rPr>
          <w:rFonts w:ascii="Times New Roman" w:hAnsi="Times New Roman" w:cs="Times New Roman"/>
          <w:u w:color="74CBC8"/>
        </w:rPr>
        <w:t>______</w:t>
      </w:r>
      <w:r w:rsidR="00ED5F58" w:rsidRPr="00DD0DCD">
        <w:rPr>
          <w:rFonts w:ascii="Times New Roman" w:hAnsi="Times New Roman" w:cs="Times New Roman"/>
          <w:u w:color="74CBC8"/>
        </w:rPr>
        <w:t xml:space="preserve"> mixed together but not </w:t>
      </w:r>
      <w:r w:rsidR="00CE4197">
        <w:rPr>
          <w:rFonts w:ascii="Times New Roman" w:hAnsi="Times New Roman" w:cs="Times New Roman"/>
          <w:u w:color="74CBC8"/>
        </w:rPr>
        <w:t>________</w:t>
      </w:r>
      <w:r w:rsidR="001957C0">
        <w:rPr>
          <w:rFonts w:ascii="Times New Roman" w:hAnsi="Times New Roman" w:cs="Times New Roman"/>
          <w:u w:color="74CBC8"/>
        </w:rPr>
        <w:t>___</w:t>
      </w:r>
      <w:r w:rsidR="00CE4197">
        <w:rPr>
          <w:rFonts w:ascii="Times New Roman" w:hAnsi="Times New Roman" w:cs="Times New Roman"/>
          <w:u w:color="74CBC8"/>
        </w:rPr>
        <w:t>___________</w:t>
      </w:r>
      <w:r w:rsidR="00ED5F58" w:rsidRPr="00DD0DCD">
        <w:rPr>
          <w:rFonts w:ascii="Times New Roman" w:hAnsi="Times New Roman" w:cs="Times New Roman"/>
          <w:u w:color="74CBC8"/>
        </w:rPr>
        <w:t xml:space="preserve"> combined.</w:t>
      </w:r>
    </w:p>
    <w:p w:rsidR="001957C0" w:rsidRDefault="001957C0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  <w:t>-</w:t>
      </w:r>
      <w:r>
        <w:rPr>
          <w:rFonts w:ascii="Times New Roman" w:hAnsi="Times New Roman" w:cs="Times New Roman"/>
          <w:u w:color="74CBC8"/>
        </w:rPr>
        <w:t xml:space="preserve"> Two types of mixtures that can be made with water are _________________ and</w:t>
      </w:r>
    </w:p>
    <w:p w:rsidR="00DD0DCD" w:rsidRDefault="001957C0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  <w:t>__________________________.</w:t>
      </w:r>
      <w:r>
        <w:rPr>
          <w:rFonts w:ascii="Times New Roman" w:hAnsi="Times New Roman" w:cs="Times New Roman"/>
          <w:u w:color="74CBC8"/>
        </w:rPr>
        <w:t xml:space="preserve"> </w:t>
      </w:r>
      <w:r w:rsidR="00ED5F58" w:rsidRPr="00DD0DCD">
        <w:rPr>
          <w:rFonts w:ascii="Times New Roman" w:hAnsi="Times New Roman" w:cs="Times New Roman"/>
          <w:u w:color="74CBC8"/>
        </w:rPr>
        <w:t xml:space="preserve"> </w:t>
      </w:r>
    </w:p>
    <w:p w:rsidR="0004020B" w:rsidRDefault="00DD0DCD" w:rsidP="0092427D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S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>olution</w:t>
      </w:r>
      <w:r w:rsidR="003F5317">
        <w:rPr>
          <w:rFonts w:ascii="Times New Roman" w:hAnsi="Times New Roman" w:cs="Times New Roman"/>
          <w:b/>
          <w:bCs/>
          <w:u w:color="74CBC8"/>
        </w:rPr>
        <w:t>s</w:t>
      </w:r>
      <w:r>
        <w:rPr>
          <w:rFonts w:ascii="Times New Roman" w:hAnsi="Times New Roman" w:cs="Times New Roman"/>
          <w:b/>
          <w:bCs/>
          <w:u w:color="74CBC8"/>
        </w:rPr>
        <w:tab/>
        <w:t xml:space="preserve">- </w:t>
      </w:r>
      <w:r w:rsidR="001957C0">
        <w:rPr>
          <w:rFonts w:ascii="Times New Roman" w:hAnsi="Times New Roman" w:cs="Times New Roman"/>
          <w:u w:color="74CBC8"/>
        </w:rPr>
        <w:t>A</w:t>
      </w:r>
      <w:r w:rsidR="00ED5F58" w:rsidRPr="00DD0DCD">
        <w:rPr>
          <w:rFonts w:ascii="Times New Roman" w:hAnsi="Times New Roman" w:cs="Times New Roman"/>
          <w:u w:color="74CBC8"/>
        </w:rPr>
        <w:t>ll the components</w:t>
      </w:r>
      <w:r w:rsidR="001957C0">
        <w:rPr>
          <w:rFonts w:ascii="Times New Roman" w:hAnsi="Times New Roman" w:cs="Times New Roman"/>
          <w:u w:color="74CBC8"/>
        </w:rPr>
        <w:t xml:space="preserve"> of a solution</w:t>
      </w:r>
      <w:r w:rsidR="00ED5F58" w:rsidRPr="00DD0DCD">
        <w:rPr>
          <w:rFonts w:ascii="Times New Roman" w:hAnsi="Times New Roman" w:cs="Times New Roman"/>
          <w:u w:color="74CBC8"/>
        </w:rPr>
        <w:t xml:space="preserve"> are </w:t>
      </w:r>
      <w:r w:rsidR="00CE4197">
        <w:rPr>
          <w:rFonts w:ascii="Times New Roman" w:hAnsi="Times New Roman" w:cs="Times New Roman"/>
          <w:u w:color="74CBC8"/>
        </w:rPr>
        <w:t>________________</w:t>
      </w:r>
      <w:r w:rsidR="001957C0">
        <w:rPr>
          <w:rFonts w:ascii="Times New Roman" w:hAnsi="Times New Roman" w:cs="Times New Roman"/>
          <w:u w:color="74CBC8"/>
        </w:rPr>
        <w:t>_________</w:t>
      </w:r>
      <w:r w:rsidR="00CE4197">
        <w:rPr>
          <w:rFonts w:ascii="Times New Roman" w:hAnsi="Times New Roman" w:cs="Times New Roman"/>
          <w:u w:color="74CBC8"/>
        </w:rPr>
        <w:t>__________</w:t>
      </w:r>
      <w:r w:rsidR="001957C0">
        <w:rPr>
          <w:rFonts w:ascii="Times New Roman" w:hAnsi="Times New Roman" w:cs="Times New Roman"/>
          <w:u w:color="74CBC8"/>
        </w:rPr>
        <w:t xml:space="preserve"> throughout </w:t>
      </w:r>
      <w:r w:rsidR="0004020B">
        <w:rPr>
          <w:rFonts w:ascii="Times New Roman" w:hAnsi="Times New Roman" w:cs="Times New Roman"/>
          <w:u w:color="74CBC8"/>
        </w:rPr>
        <w:t>the solution.</w:t>
      </w:r>
    </w:p>
    <w:p w:rsidR="0004020B" w:rsidRDefault="0004020B" w:rsidP="0004020B">
      <w:pPr>
        <w:widowControl w:val="0"/>
        <w:autoSpaceDE w:val="0"/>
        <w:autoSpaceDN w:val="0"/>
        <w:adjustRightInd w:val="0"/>
        <w:spacing w:line="360" w:lineRule="auto"/>
        <w:ind w:left="2160" w:right="-44" w:hanging="144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Solute</w:t>
      </w:r>
      <w:r>
        <w:rPr>
          <w:rFonts w:ascii="Times New Roman" w:hAnsi="Times New Roman" w:cs="Times New Roman"/>
          <w:b/>
          <w:bCs/>
          <w:u w:color="74CBC8"/>
        </w:rPr>
        <w:tab/>
      </w:r>
      <w:proofErr w:type="gramStart"/>
      <w:r>
        <w:rPr>
          <w:rFonts w:ascii="Times New Roman" w:hAnsi="Times New Roman" w:cs="Times New Roman"/>
          <w:b/>
          <w:bCs/>
          <w:u w:color="74CBC8"/>
        </w:rPr>
        <w:t>-</w:t>
      </w:r>
      <w:r>
        <w:rPr>
          <w:rFonts w:ascii="Times New Roman" w:hAnsi="Times New Roman" w:cs="Times New Roman"/>
          <w:u w:color="74CBC8"/>
        </w:rPr>
        <w:t xml:space="preserve"> </w:t>
      </w:r>
      <w:r w:rsidR="00ED5F58" w:rsidRPr="00DD0DCD">
        <w:rPr>
          <w:rFonts w:ascii="Times New Roman" w:hAnsi="Times New Roman" w:cs="Times New Roman"/>
          <w:u w:color="74CBC8"/>
        </w:rPr>
        <w:t xml:space="preserve"> the</w:t>
      </w:r>
      <w:proofErr w:type="gramEnd"/>
      <w:r w:rsidR="00ED5F58" w:rsidRPr="00DD0DCD">
        <w:rPr>
          <w:rFonts w:ascii="Times New Roman" w:hAnsi="Times New Roman" w:cs="Times New Roman"/>
          <w:u w:color="74CBC8"/>
        </w:rPr>
        <w:t xml:space="preserve"> substance</w:t>
      </w:r>
      <w:r>
        <w:rPr>
          <w:rFonts w:ascii="Times New Roman" w:hAnsi="Times New Roman" w:cs="Times New Roman"/>
          <w:u w:color="74CBC8"/>
        </w:rPr>
        <w:t xml:space="preserve"> ____________________</w:t>
      </w:r>
      <w:r w:rsidR="00CE4197">
        <w:rPr>
          <w:rFonts w:ascii="Times New Roman" w:hAnsi="Times New Roman" w:cs="Times New Roman"/>
          <w:b/>
          <w:bCs/>
          <w:u w:color="74CBC8"/>
        </w:rPr>
        <w:t>___</w:t>
      </w:r>
      <w:r>
        <w:rPr>
          <w:rFonts w:ascii="Times New Roman" w:hAnsi="Times New Roman" w:cs="Times New Roman"/>
          <w:b/>
          <w:bCs/>
          <w:u w:color="74CBC8"/>
        </w:rPr>
        <w:t>____</w:t>
      </w:r>
      <w:r w:rsidR="00CE4197">
        <w:rPr>
          <w:rFonts w:ascii="Times New Roman" w:hAnsi="Times New Roman" w:cs="Times New Roman"/>
          <w:b/>
          <w:bCs/>
          <w:u w:color="74CBC8"/>
        </w:rPr>
        <w:t>__________</w:t>
      </w:r>
      <w:r>
        <w:rPr>
          <w:rFonts w:ascii="Times New Roman" w:hAnsi="Times New Roman" w:cs="Times New Roman"/>
          <w:b/>
          <w:bCs/>
          <w:u w:color="74CBC8"/>
        </w:rPr>
        <w:t>.</w:t>
      </w:r>
    </w:p>
    <w:p w:rsidR="00ED5F58" w:rsidRPr="00DD0DCD" w:rsidRDefault="0004020B" w:rsidP="0004020B">
      <w:pPr>
        <w:widowControl w:val="0"/>
        <w:autoSpaceDE w:val="0"/>
        <w:autoSpaceDN w:val="0"/>
        <w:adjustRightInd w:val="0"/>
        <w:spacing w:line="360" w:lineRule="auto"/>
        <w:ind w:right="-44" w:firstLine="720"/>
        <w:rPr>
          <w:rFonts w:ascii="Times New Roman" w:hAnsi="Times New Roman" w:cs="Times New Roman"/>
          <w:u w:color="74CBC8"/>
        </w:rPr>
      </w:pPr>
      <w:r w:rsidRPr="0004020B">
        <w:rPr>
          <w:rFonts w:ascii="Times New Roman" w:hAnsi="Times New Roman" w:cs="Times New Roman"/>
          <w:b/>
          <w:u w:color="74CBC8"/>
        </w:rPr>
        <w:t>Solvent</w:t>
      </w:r>
      <w:r>
        <w:rPr>
          <w:rFonts w:ascii="Times New Roman" w:hAnsi="Times New Roman" w:cs="Times New Roman"/>
          <w:u w:color="74CBC8"/>
        </w:rPr>
        <w:t xml:space="preserve"> </w:t>
      </w:r>
      <w:r>
        <w:rPr>
          <w:rFonts w:ascii="Times New Roman" w:hAnsi="Times New Roman" w:cs="Times New Roman"/>
          <w:u w:color="74CBC8"/>
        </w:rPr>
        <w:tab/>
        <w:t xml:space="preserve">- </w:t>
      </w:r>
      <w:r w:rsidR="00ED5F58" w:rsidRPr="00DD0DCD">
        <w:rPr>
          <w:rFonts w:ascii="Times New Roman" w:hAnsi="Times New Roman" w:cs="Times New Roman"/>
          <w:u w:color="74CBC8"/>
        </w:rPr>
        <w:t xml:space="preserve">the substance </w:t>
      </w:r>
      <w:r>
        <w:rPr>
          <w:rFonts w:ascii="Times New Roman" w:hAnsi="Times New Roman" w:cs="Times New Roman"/>
          <w:u w:color="74CBC8"/>
        </w:rPr>
        <w:t>in which</w:t>
      </w:r>
      <w:r w:rsidR="00ED5F58" w:rsidRPr="00DD0DCD">
        <w:rPr>
          <w:rFonts w:ascii="Times New Roman" w:hAnsi="Times New Roman" w:cs="Times New Roman"/>
          <w:u w:color="74CBC8"/>
        </w:rPr>
        <w:t xml:space="preserve"> </w:t>
      </w:r>
      <w:r>
        <w:rPr>
          <w:rFonts w:ascii="Times New Roman" w:hAnsi="Times New Roman" w:cs="Times New Roman"/>
          <w:u w:color="74CBC8"/>
        </w:rPr>
        <w:t>______________________________</w:t>
      </w:r>
      <w:r w:rsidR="00CE4197">
        <w:rPr>
          <w:rFonts w:ascii="Times New Roman" w:hAnsi="Times New Roman" w:cs="Times New Roman"/>
          <w:b/>
          <w:bCs/>
          <w:u w:color="74CBC8"/>
        </w:rPr>
        <w:t>________________</w:t>
      </w:r>
      <w:r w:rsidR="00ED5F58" w:rsidRPr="00DD0DCD">
        <w:rPr>
          <w:rFonts w:ascii="Times New Roman" w:hAnsi="Times New Roman" w:cs="Times New Roman"/>
          <w:u w:color="74CBC8"/>
        </w:rPr>
        <w:t xml:space="preserve">. </w:t>
      </w:r>
    </w:p>
    <w:p w:rsidR="0004020B" w:rsidRDefault="0004020B" w:rsidP="0092427D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b/>
          <w:bCs/>
          <w:u w:color="74CBC8"/>
        </w:rPr>
        <w:tab/>
        <w:t xml:space="preserve">- </w:t>
      </w:r>
      <w:r w:rsidRPr="0004020B">
        <w:rPr>
          <w:rFonts w:ascii="Times New Roman" w:hAnsi="Times New Roman" w:cs="Times New Roman"/>
          <w:bCs/>
          <w:u w:color="74CBC8"/>
        </w:rPr>
        <w:t>Water</w:t>
      </w:r>
      <w:r>
        <w:rPr>
          <w:rFonts w:ascii="Times New Roman" w:hAnsi="Times New Roman" w:cs="Times New Roman"/>
          <w:bCs/>
          <w:u w:color="74CBC8"/>
        </w:rPr>
        <w:t xml:space="preserve"> easily dissolves ________, __________, ______________, ___________,</w:t>
      </w:r>
      <w:r>
        <w:rPr>
          <w:rFonts w:ascii="Times New Roman" w:hAnsi="Times New Roman" w:cs="Times New Roman"/>
          <w:bCs/>
          <w:u w:color="74CBC8"/>
        </w:rPr>
        <w:tab/>
      </w:r>
      <w:r>
        <w:rPr>
          <w:rFonts w:ascii="Times New Roman" w:hAnsi="Times New Roman" w:cs="Times New Roman"/>
          <w:bCs/>
          <w:u w:color="74CBC8"/>
        </w:rPr>
        <w:tab/>
      </w:r>
      <w:r>
        <w:rPr>
          <w:rFonts w:ascii="Times New Roman" w:hAnsi="Times New Roman" w:cs="Times New Roman"/>
          <w:bCs/>
          <w:u w:color="74CBC8"/>
        </w:rPr>
        <w:tab/>
        <w:t>and even other _______________.</w:t>
      </w:r>
    </w:p>
    <w:p w:rsidR="0004020B" w:rsidRDefault="0004020B" w:rsidP="0004020B">
      <w:pPr>
        <w:widowControl w:val="0"/>
        <w:autoSpaceDE w:val="0"/>
        <w:autoSpaceDN w:val="0"/>
        <w:adjustRightInd w:val="0"/>
        <w:spacing w:line="360" w:lineRule="auto"/>
        <w:ind w:left="2160" w:right="-44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Cs/>
          <w:u w:color="74CBC8"/>
        </w:rPr>
        <w:t xml:space="preserve">- </w:t>
      </w:r>
      <w:r w:rsidRPr="0004020B">
        <w:rPr>
          <w:rFonts w:ascii="Times New Roman" w:hAnsi="Times New Roman" w:cs="Times New Roman"/>
          <w:bCs/>
          <w:u w:color="74CBC8"/>
        </w:rPr>
        <w:t xml:space="preserve">When a given amount of water has dissolved </w:t>
      </w:r>
      <w:r>
        <w:rPr>
          <w:rFonts w:ascii="Times New Roman" w:hAnsi="Times New Roman" w:cs="Times New Roman"/>
          <w:bCs/>
          <w:u w:color="74CBC8"/>
        </w:rPr>
        <w:t>____________________________</w:t>
      </w:r>
      <w:r w:rsidRPr="0004020B">
        <w:rPr>
          <w:rFonts w:ascii="Times New Roman" w:hAnsi="Times New Roman" w:cs="Times New Roman"/>
          <w:bCs/>
          <w:u w:color="74CBC8"/>
        </w:rPr>
        <w:t xml:space="preserve">, the solution is said to be </w:t>
      </w:r>
      <w:r>
        <w:rPr>
          <w:rFonts w:ascii="Times New Roman" w:hAnsi="Times New Roman" w:cs="Times New Roman"/>
          <w:bCs/>
          <w:u w:color="74CBC8"/>
        </w:rPr>
        <w:t>_______________________</w:t>
      </w:r>
      <w:r w:rsidRPr="0004020B">
        <w:rPr>
          <w:rFonts w:ascii="Times New Roman" w:hAnsi="Times New Roman" w:cs="Times New Roman"/>
          <w:bCs/>
          <w:u w:color="74CBC8"/>
        </w:rPr>
        <w:t>.</w:t>
      </w:r>
    </w:p>
    <w:p w:rsidR="003F5317" w:rsidRDefault="003F5317" w:rsidP="0092427D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b/>
          <w:bCs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Suspensions</w:t>
      </w:r>
      <w:r w:rsidRPr="003F5317">
        <w:rPr>
          <w:rFonts w:ascii="Times New Roman" w:hAnsi="Times New Roman" w:cs="Times New Roman"/>
          <w:u w:color="74CBC8"/>
        </w:rPr>
        <w:t xml:space="preserve"> </w:t>
      </w:r>
      <w:r>
        <w:rPr>
          <w:rFonts w:ascii="Times New Roman" w:hAnsi="Times New Roman" w:cs="Times New Roman"/>
          <w:u w:color="74CBC8"/>
        </w:rPr>
        <w:tab/>
      </w:r>
      <w:r>
        <w:rPr>
          <w:rFonts w:ascii="Times New Roman" w:hAnsi="Times New Roman" w:cs="Times New Roman"/>
          <w:u w:color="74CBC8"/>
        </w:rPr>
        <w:tab/>
        <w:t xml:space="preserve">- </w:t>
      </w:r>
      <w:r w:rsidRPr="00DD0DCD">
        <w:rPr>
          <w:rFonts w:ascii="Times New Roman" w:hAnsi="Times New Roman" w:cs="Times New Roman"/>
          <w:u w:color="74CBC8"/>
        </w:rPr>
        <w:t xml:space="preserve">Mixtures of water and </w:t>
      </w:r>
      <w:r w:rsidR="00CE4197">
        <w:rPr>
          <w:rFonts w:ascii="Times New Roman" w:hAnsi="Times New Roman" w:cs="Times New Roman"/>
          <w:u w:color="74CBC8"/>
        </w:rPr>
        <w:t>__________________</w:t>
      </w:r>
      <w:r w:rsidRPr="00DD0DCD">
        <w:rPr>
          <w:rFonts w:ascii="Times New Roman" w:hAnsi="Times New Roman" w:cs="Times New Roman"/>
          <w:u w:color="74CBC8"/>
        </w:rPr>
        <w:t xml:space="preserve"> materials are </w:t>
      </w:r>
      <w:r w:rsidR="00CE4197">
        <w:rPr>
          <w:rFonts w:ascii="Times New Roman" w:hAnsi="Times New Roman" w:cs="Times New Roman"/>
          <w:b/>
          <w:bCs/>
          <w:u w:color="74CBC8"/>
        </w:rPr>
        <w:t>_________________</w:t>
      </w:r>
      <w:r w:rsidRPr="00DD0DCD">
        <w:rPr>
          <w:rFonts w:ascii="Times New Roman" w:hAnsi="Times New Roman" w:cs="Times New Roman"/>
          <w:u w:color="74CBC8"/>
        </w:rPr>
        <w:t>.</w:t>
      </w:r>
    </w:p>
    <w:p w:rsidR="005C13B2" w:rsidRDefault="003F5317" w:rsidP="00CE4197">
      <w:pPr>
        <w:widowControl w:val="0"/>
        <w:autoSpaceDE w:val="0"/>
        <w:autoSpaceDN w:val="0"/>
        <w:adjustRightInd w:val="0"/>
        <w:spacing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Acids &amp; Bases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 xml:space="preserve"> </w:t>
      </w:r>
      <w:r>
        <w:rPr>
          <w:rFonts w:ascii="Times New Roman" w:hAnsi="Times New Roman" w:cs="Times New Roman"/>
          <w:b/>
          <w:bCs/>
          <w:u w:color="74CBC8"/>
        </w:rPr>
        <w:tab/>
      </w:r>
      <w:r w:rsidR="005C13B2">
        <w:rPr>
          <w:rFonts w:ascii="Times New Roman" w:hAnsi="Times New Roman" w:cs="Times New Roman"/>
          <w:b/>
          <w:bCs/>
          <w:u w:color="74CBC8"/>
        </w:rPr>
        <w:t xml:space="preserve">- </w:t>
      </w:r>
      <w:r w:rsidR="0004020B">
        <w:rPr>
          <w:rFonts w:ascii="Times New Roman" w:hAnsi="Times New Roman" w:cs="Times New Roman"/>
          <w:u w:color="74CBC8"/>
        </w:rPr>
        <w:t>W</w:t>
      </w:r>
      <w:r w:rsidR="005C13B2" w:rsidRPr="00DD0DCD">
        <w:rPr>
          <w:rFonts w:ascii="Times New Roman" w:hAnsi="Times New Roman" w:cs="Times New Roman"/>
          <w:u w:color="74CBC8"/>
        </w:rPr>
        <w:t>ater molecule</w:t>
      </w:r>
      <w:r w:rsidR="0004020B">
        <w:rPr>
          <w:rFonts w:ascii="Times New Roman" w:hAnsi="Times New Roman" w:cs="Times New Roman"/>
          <w:u w:color="74CBC8"/>
        </w:rPr>
        <w:t>s sometimes</w:t>
      </w:r>
      <w:r w:rsidR="005C13B2" w:rsidRPr="00DD0DCD">
        <w:rPr>
          <w:rFonts w:ascii="Times New Roman" w:hAnsi="Times New Roman" w:cs="Times New Roman"/>
          <w:u w:color="74CBC8"/>
        </w:rPr>
        <w:t xml:space="preserve"> split apart to form a </w:t>
      </w:r>
      <w:r w:rsidR="00CE4197">
        <w:rPr>
          <w:rFonts w:ascii="Times New Roman" w:hAnsi="Times New Roman" w:cs="Times New Roman"/>
          <w:u w:color="74CBC8"/>
        </w:rPr>
        <w:t>_____________________</w:t>
      </w:r>
      <w:r w:rsidR="005C13B2" w:rsidRPr="00DD0DCD">
        <w:rPr>
          <w:rFonts w:ascii="Times New Roman" w:hAnsi="Times New Roman" w:cs="Times New Roman"/>
          <w:u w:color="74CBC8"/>
        </w:rPr>
        <w:t xml:space="preserve"> (</w:t>
      </w:r>
      <w:r w:rsidR="00273043">
        <w:rPr>
          <w:rFonts w:ascii="Times New Roman" w:hAnsi="Times New Roman" w:cs="Times New Roman"/>
          <w:u w:color="74CBC8"/>
        </w:rPr>
        <w:t>___</w:t>
      </w:r>
      <w:r w:rsidR="005C13B2" w:rsidRPr="00DD0DCD">
        <w:rPr>
          <w:rFonts w:ascii="Times New Roman" w:hAnsi="Times New Roman" w:cs="Times New Roman"/>
          <w:u w:color="74CBC8"/>
        </w:rPr>
        <w:t xml:space="preserve">) and a </w:t>
      </w:r>
      <w:r w:rsidR="00CE4197">
        <w:rPr>
          <w:rFonts w:ascii="Times New Roman" w:hAnsi="Times New Roman" w:cs="Times New Roman"/>
          <w:u w:color="74CBC8"/>
        </w:rPr>
        <w:t>_________________</w:t>
      </w:r>
      <w:r w:rsidR="00273043">
        <w:rPr>
          <w:rFonts w:ascii="Times New Roman" w:hAnsi="Times New Roman" w:cs="Times New Roman"/>
          <w:u w:color="74CBC8"/>
        </w:rPr>
        <w:t>__</w:t>
      </w:r>
      <w:r w:rsidR="00CE4197">
        <w:rPr>
          <w:rFonts w:ascii="Times New Roman" w:hAnsi="Times New Roman" w:cs="Times New Roman"/>
          <w:u w:color="74CBC8"/>
        </w:rPr>
        <w:t>________</w:t>
      </w:r>
      <w:r w:rsidR="005C13B2" w:rsidRPr="00DD0DCD">
        <w:rPr>
          <w:rFonts w:ascii="Times New Roman" w:hAnsi="Times New Roman" w:cs="Times New Roman"/>
          <w:u w:color="74CBC8"/>
        </w:rPr>
        <w:t xml:space="preserve"> (</w:t>
      </w:r>
      <w:r w:rsidR="00273043">
        <w:rPr>
          <w:rFonts w:ascii="Times New Roman" w:hAnsi="Times New Roman" w:cs="Times New Roman"/>
          <w:u w:color="74CBC8"/>
        </w:rPr>
        <w:t>________</w:t>
      </w:r>
      <w:r w:rsidR="005C13B2" w:rsidRPr="00DD0DCD">
        <w:rPr>
          <w:rFonts w:ascii="Times New Roman" w:hAnsi="Times New Roman" w:cs="Times New Roman"/>
          <w:u w:color="74CBC8"/>
        </w:rPr>
        <w:t>).</w:t>
      </w:r>
    </w:p>
    <w:p w:rsidR="005C13B2" w:rsidRDefault="00ED5F58" w:rsidP="0092427D">
      <w:pPr>
        <w:widowControl w:val="0"/>
        <w:autoSpaceDE w:val="0"/>
        <w:autoSpaceDN w:val="0"/>
        <w:adjustRightInd w:val="0"/>
        <w:spacing w:line="360" w:lineRule="auto"/>
        <w:ind w:right="-44"/>
        <w:rPr>
          <w:rFonts w:ascii="Times New Roman" w:hAnsi="Times New Roman" w:cs="Times New Roman"/>
          <w:u w:color="74CBC8"/>
        </w:rPr>
      </w:pPr>
      <w:proofErr w:type="gramStart"/>
      <w:r w:rsidRPr="00DD0DCD">
        <w:rPr>
          <w:rFonts w:ascii="Times New Roman" w:hAnsi="Times New Roman" w:cs="Times New Roman"/>
          <w:b/>
          <w:bCs/>
          <w:u w:color="74CBC8"/>
        </w:rPr>
        <w:t>pH</w:t>
      </w:r>
      <w:proofErr w:type="gramEnd"/>
      <w:r w:rsidRPr="00DD0DCD">
        <w:rPr>
          <w:rFonts w:ascii="Times New Roman" w:hAnsi="Times New Roman" w:cs="Times New Roman"/>
          <w:b/>
          <w:bCs/>
          <w:u w:color="74CBC8"/>
        </w:rPr>
        <w:t xml:space="preserve"> scale </w:t>
      </w:r>
      <w:r w:rsidR="005C13B2">
        <w:rPr>
          <w:rFonts w:ascii="Times New Roman" w:hAnsi="Times New Roman" w:cs="Times New Roman"/>
          <w:b/>
          <w:bCs/>
          <w:u w:color="74CBC8"/>
        </w:rPr>
        <w:tab/>
      </w:r>
      <w:r w:rsidR="005C13B2">
        <w:rPr>
          <w:rFonts w:ascii="Times New Roman" w:hAnsi="Times New Roman" w:cs="Times New Roman"/>
          <w:b/>
          <w:bCs/>
          <w:u w:color="74CBC8"/>
        </w:rPr>
        <w:tab/>
        <w:t xml:space="preserve">- </w:t>
      </w:r>
      <w:r w:rsidR="005C13B2">
        <w:rPr>
          <w:rFonts w:ascii="Times New Roman" w:hAnsi="Times New Roman" w:cs="Times New Roman"/>
          <w:u w:color="74CBC8"/>
        </w:rPr>
        <w:t>M</w:t>
      </w:r>
      <w:r w:rsidRPr="00DD0DCD">
        <w:rPr>
          <w:rFonts w:ascii="Times New Roman" w:hAnsi="Times New Roman" w:cs="Times New Roman"/>
          <w:u w:color="74CBC8"/>
        </w:rPr>
        <w:t xml:space="preserve">easures the concentration of </w:t>
      </w:r>
      <w:r w:rsidR="00CE4197">
        <w:rPr>
          <w:rFonts w:ascii="Times New Roman" w:hAnsi="Times New Roman" w:cs="Times New Roman"/>
          <w:u w:color="74CBC8"/>
        </w:rPr>
        <w:t>__________________</w:t>
      </w:r>
      <w:r w:rsidR="00273043">
        <w:rPr>
          <w:rFonts w:ascii="Times New Roman" w:hAnsi="Times New Roman" w:cs="Times New Roman"/>
          <w:u w:color="74CBC8"/>
        </w:rPr>
        <w:t>_________</w:t>
      </w:r>
      <w:r w:rsidRPr="00DD0DCD">
        <w:rPr>
          <w:rFonts w:ascii="Times New Roman" w:hAnsi="Times New Roman" w:cs="Times New Roman"/>
          <w:u w:color="74CBC8"/>
        </w:rPr>
        <w:t xml:space="preserve"> in a solution. </w:t>
      </w:r>
    </w:p>
    <w:p w:rsidR="005C13B2" w:rsidRDefault="005C13B2" w:rsidP="0092427D">
      <w:pPr>
        <w:widowControl w:val="0"/>
        <w:autoSpaceDE w:val="0"/>
        <w:autoSpaceDN w:val="0"/>
        <w:adjustRightInd w:val="0"/>
        <w:spacing w:line="360" w:lineRule="auto"/>
        <w:ind w:left="1440" w:right="-44" w:firstLine="72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u w:color="74CBC8"/>
        </w:rPr>
        <w:t xml:space="preserve">- </w:t>
      </w:r>
      <w:r w:rsidR="00ED5F58" w:rsidRPr="00DD0DCD">
        <w:rPr>
          <w:rFonts w:ascii="Times New Roman" w:hAnsi="Times New Roman" w:cs="Times New Roman"/>
          <w:u w:color="74CBC8"/>
        </w:rPr>
        <w:t xml:space="preserve">The scale ranges from </w:t>
      </w:r>
      <w:r w:rsidR="00CE4197">
        <w:rPr>
          <w:rFonts w:ascii="Times New Roman" w:hAnsi="Times New Roman" w:cs="Times New Roman"/>
          <w:u w:color="74CBC8"/>
        </w:rPr>
        <w:t>_______ to ________</w:t>
      </w:r>
      <w:r w:rsidR="00ED5F58" w:rsidRPr="00DD0DCD">
        <w:rPr>
          <w:rFonts w:ascii="Times New Roman" w:hAnsi="Times New Roman" w:cs="Times New Roman"/>
          <w:u w:color="74CBC8"/>
        </w:rPr>
        <w:t xml:space="preserve">. </w:t>
      </w:r>
    </w:p>
    <w:p w:rsidR="00ED5F58" w:rsidRPr="00DD0DCD" w:rsidRDefault="005C13B2" w:rsidP="0092427D">
      <w:pPr>
        <w:widowControl w:val="0"/>
        <w:autoSpaceDE w:val="0"/>
        <w:autoSpaceDN w:val="0"/>
        <w:adjustRightInd w:val="0"/>
        <w:spacing w:line="360" w:lineRule="auto"/>
        <w:ind w:left="1440" w:right="-44" w:firstLine="72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 w:cs="Times New Roman"/>
          <w:u w:color="74CBC8"/>
        </w:rPr>
        <w:t xml:space="preserve">- </w:t>
      </w:r>
      <w:r w:rsidR="00CE4197">
        <w:rPr>
          <w:rFonts w:ascii="Times New Roman" w:hAnsi="Times New Roman" w:cs="Times New Roman"/>
          <w:u w:color="74CBC8"/>
        </w:rPr>
        <w:t>Pure water has a pH of ________</w:t>
      </w:r>
      <w:r w:rsidR="00ED5F58" w:rsidRPr="00DD0DCD">
        <w:rPr>
          <w:rFonts w:ascii="Times New Roman" w:hAnsi="Times New Roman" w:cs="Times New Roman"/>
          <w:u w:color="74CBC8"/>
        </w:rPr>
        <w:t>.</w:t>
      </w:r>
    </w:p>
    <w:p w:rsidR="00CA4807" w:rsidRDefault="005C13B2" w:rsidP="00273043">
      <w:pPr>
        <w:widowControl w:val="0"/>
        <w:autoSpaceDE w:val="0"/>
        <w:autoSpaceDN w:val="0"/>
        <w:adjustRightInd w:val="0"/>
        <w:spacing w:before="60" w:line="360" w:lineRule="auto"/>
        <w:ind w:left="2160" w:right="-44" w:hanging="2160"/>
        <w:rPr>
          <w:rFonts w:ascii="Times New Roman" w:hAnsi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A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 xml:space="preserve">cid </w:t>
      </w:r>
      <w:r w:rsidR="00CA4807">
        <w:rPr>
          <w:rFonts w:ascii="Times New Roman" w:hAnsi="Times New Roman" w:cs="Times New Roman"/>
          <w:u w:color="74CBC8"/>
        </w:rPr>
        <w:tab/>
      </w:r>
      <w:r>
        <w:rPr>
          <w:rFonts w:ascii="Times New Roman" w:hAnsi="Times New Roman" w:cs="Times New Roman"/>
          <w:u w:color="74CBC8"/>
        </w:rPr>
        <w:t xml:space="preserve">- </w:t>
      </w:r>
      <w:r w:rsidR="00CA4807" w:rsidRPr="00CA4807">
        <w:rPr>
          <w:rFonts w:ascii="Times New Roman" w:hAnsi="Times New Roman"/>
          <w:u w:color="74CBC8"/>
        </w:rPr>
        <w:t xml:space="preserve">Solutions with a pH below 7 are called </w:t>
      </w:r>
      <w:r w:rsidR="00CE4197">
        <w:rPr>
          <w:rFonts w:ascii="Times New Roman" w:hAnsi="Times New Roman"/>
          <w:u w:color="74CBC8"/>
        </w:rPr>
        <w:t xml:space="preserve">_____________ </w:t>
      </w:r>
      <w:r w:rsidR="00CA4807" w:rsidRPr="00CA4807">
        <w:rPr>
          <w:rFonts w:ascii="Times New Roman" w:hAnsi="Times New Roman"/>
          <w:u w:color="74CBC8"/>
        </w:rPr>
        <w:t xml:space="preserve">because they have more </w:t>
      </w:r>
      <w:r w:rsidR="00CA4807" w:rsidRPr="00CA4807">
        <w:rPr>
          <w:rFonts w:ascii="Times New Roman" w:hAnsi="Times New Roman"/>
          <w:u w:color="74CBC8"/>
        </w:rPr>
        <w:br/>
      </w:r>
      <w:r w:rsidR="00CE4197">
        <w:rPr>
          <w:rFonts w:ascii="Times New Roman" w:hAnsi="Times New Roman"/>
          <w:u w:color="74CBC8"/>
        </w:rPr>
        <w:t>________</w:t>
      </w:r>
      <w:r w:rsidR="00CA4807" w:rsidRPr="00CA4807">
        <w:rPr>
          <w:rFonts w:ascii="Times New Roman" w:hAnsi="Times New Roman"/>
          <w:u w:color="74CBC8"/>
        </w:rPr>
        <w:t xml:space="preserve"> ions than </w:t>
      </w:r>
      <w:r w:rsidR="00CE4197">
        <w:rPr>
          <w:rFonts w:ascii="Times New Roman" w:hAnsi="Times New Roman"/>
          <w:u w:color="74CBC8"/>
        </w:rPr>
        <w:t>_________</w:t>
      </w:r>
      <w:r w:rsidR="00CA4807" w:rsidRPr="00CA4807">
        <w:rPr>
          <w:rFonts w:ascii="Times New Roman" w:hAnsi="Times New Roman"/>
          <w:u w:color="74CBC8"/>
        </w:rPr>
        <w:t xml:space="preserve"> ions. </w:t>
      </w:r>
    </w:p>
    <w:p w:rsidR="005C13B2" w:rsidRDefault="00CA4807" w:rsidP="0092427D">
      <w:pPr>
        <w:widowControl w:val="0"/>
        <w:autoSpaceDE w:val="0"/>
        <w:autoSpaceDN w:val="0"/>
        <w:adjustRightInd w:val="0"/>
        <w:spacing w:before="60" w:line="360" w:lineRule="auto"/>
        <w:ind w:left="1440" w:right="-44" w:firstLine="72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/>
          <w:u w:color="74CBC8"/>
        </w:rPr>
        <w:t xml:space="preserve">- </w:t>
      </w:r>
      <w:r w:rsidRPr="00CA4807">
        <w:rPr>
          <w:rFonts w:ascii="Times New Roman" w:hAnsi="Times New Roman"/>
          <w:u w:color="74CBC8"/>
        </w:rPr>
        <w:t xml:space="preserve">The lower the pH, the </w:t>
      </w:r>
      <w:r w:rsidR="00CE4197">
        <w:rPr>
          <w:rFonts w:ascii="Times New Roman" w:hAnsi="Times New Roman"/>
          <w:u w:color="74CBC8"/>
        </w:rPr>
        <w:t>_________________</w:t>
      </w:r>
      <w:r w:rsidRPr="00CA4807">
        <w:rPr>
          <w:rFonts w:ascii="Times New Roman" w:hAnsi="Times New Roman"/>
          <w:u w:color="74CBC8"/>
        </w:rPr>
        <w:t xml:space="preserve"> the acidity.</w:t>
      </w:r>
    </w:p>
    <w:p w:rsidR="005C13B2" w:rsidRPr="00DB6324" w:rsidRDefault="005C13B2" w:rsidP="00DB6324">
      <w:pPr>
        <w:widowControl w:val="0"/>
        <w:autoSpaceDE w:val="0"/>
        <w:autoSpaceDN w:val="0"/>
        <w:adjustRightInd w:val="0"/>
        <w:spacing w:before="60" w:line="360" w:lineRule="auto"/>
        <w:ind w:left="2160" w:right="-44" w:hanging="2160"/>
        <w:rPr>
          <w:rFonts w:ascii="Times New Roman" w:hAnsi="Times New Roman"/>
          <w:u w:color="74CBC8"/>
        </w:rPr>
      </w:pPr>
      <w:r>
        <w:rPr>
          <w:rFonts w:ascii="Times New Roman" w:hAnsi="Times New Roman" w:cs="Times New Roman"/>
          <w:b/>
          <w:bCs/>
          <w:u w:color="74CBC8"/>
        </w:rPr>
        <w:t>B</w:t>
      </w:r>
      <w:r w:rsidR="00ED5F58" w:rsidRPr="00DD0DCD">
        <w:rPr>
          <w:rFonts w:ascii="Times New Roman" w:hAnsi="Times New Roman" w:cs="Times New Roman"/>
          <w:b/>
          <w:bCs/>
          <w:u w:color="74CBC8"/>
        </w:rPr>
        <w:t xml:space="preserve">ase </w:t>
      </w:r>
      <w:r w:rsidR="00DB6324">
        <w:rPr>
          <w:rFonts w:ascii="Times New Roman" w:hAnsi="Times New Roman" w:cs="Times New Roman"/>
          <w:b/>
          <w:bCs/>
          <w:u w:color="74CBC8"/>
        </w:rPr>
        <w:tab/>
      </w:r>
      <w:r>
        <w:rPr>
          <w:rFonts w:ascii="Times New Roman" w:hAnsi="Times New Roman" w:cs="Times New Roman"/>
          <w:u w:color="74CBC8"/>
        </w:rPr>
        <w:t xml:space="preserve">- </w:t>
      </w:r>
      <w:r w:rsidR="00DB6324" w:rsidRPr="00DB6324">
        <w:rPr>
          <w:rFonts w:ascii="Times New Roman" w:hAnsi="Times New Roman"/>
          <w:u w:color="74CBC8"/>
        </w:rPr>
        <w:t xml:space="preserve">Solutions with a pH above 7 are called </w:t>
      </w:r>
      <w:r w:rsidR="00CE4197">
        <w:rPr>
          <w:rFonts w:ascii="Times New Roman" w:hAnsi="Times New Roman"/>
          <w:u w:color="74CBC8"/>
        </w:rPr>
        <w:t>_____________</w:t>
      </w:r>
      <w:r w:rsidR="00DB6324" w:rsidRPr="00DB6324">
        <w:rPr>
          <w:rFonts w:ascii="Times New Roman" w:hAnsi="Times New Roman"/>
          <w:u w:color="74CBC8"/>
        </w:rPr>
        <w:t xml:space="preserve"> because they have more </w:t>
      </w:r>
      <w:r w:rsidR="00273043">
        <w:rPr>
          <w:rFonts w:ascii="Times New Roman" w:hAnsi="Times New Roman"/>
          <w:u w:color="74CBC8"/>
        </w:rPr>
        <w:t>________</w:t>
      </w:r>
      <w:r w:rsidR="00DB6324" w:rsidRPr="00DB6324">
        <w:rPr>
          <w:rFonts w:ascii="Times New Roman" w:hAnsi="Times New Roman"/>
          <w:u w:color="74CBC8"/>
        </w:rPr>
        <w:t xml:space="preserve"> ions than H</w:t>
      </w:r>
      <w:r w:rsidR="00DB6324" w:rsidRPr="00DB6324">
        <w:rPr>
          <w:rFonts w:ascii="Times New Roman" w:hAnsi="Times New Roman"/>
          <w:u w:color="74CBC8"/>
          <w:vertAlign w:val="superscript"/>
        </w:rPr>
        <w:t>+</w:t>
      </w:r>
      <w:r w:rsidR="00DB6324" w:rsidRPr="00DB6324">
        <w:rPr>
          <w:rFonts w:ascii="Times New Roman" w:hAnsi="Times New Roman"/>
          <w:u w:color="74CBC8"/>
        </w:rPr>
        <w:t xml:space="preserve"> ions. </w:t>
      </w:r>
    </w:p>
    <w:p w:rsidR="00ED5F58" w:rsidRPr="00DD0DCD" w:rsidRDefault="00DB6324" w:rsidP="0092427D">
      <w:pPr>
        <w:widowControl w:val="0"/>
        <w:autoSpaceDE w:val="0"/>
        <w:autoSpaceDN w:val="0"/>
        <w:adjustRightInd w:val="0"/>
        <w:spacing w:before="60" w:line="360" w:lineRule="auto"/>
        <w:ind w:left="1440" w:right="-44" w:firstLine="720"/>
        <w:rPr>
          <w:rFonts w:ascii="Times New Roman" w:hAnsi="Times New Roman" w:cs="Times New Roman"/>
          <w:u w:color="74CBC8"/>
        </w:rPr>
      </w:pPr>
      <w:r>
        <w:rPr>
          <w:rFonts w:ascii="Times New Roman" w:hAnsi="Times New Roman"/>
          <w:u w:color="74CBC8"/>
        </w:rPr>
        <w:t xml:space="preserve">- </w:t>
      </w:r>
      <w:r w:rsidRPr="00DB6324">
        <w:rPr>
          <w:rFonts w:ascii="Times New Roman" w:hAnsi="Times New Roman"/>
          <w:u w:color="74CBC8"/>
        </w:rPr>
        <w:t xml:space="preserve">The higher the pH, the </w:t>
      </w:r>
      <w:r w:rsidR="00CE4197">
        <w:rPr>
          <w:rFonts w:ascii="Times New Roman" w:hAnsi="Times New Roman"/>
          <w:u w:color="74CBC8"/>
        </w:rPr>
        <w:t>___________</w:t>
      </w:r>
      <w:r w:rsidRPr="00DB6324">
        <w:rPr>
          <w:rFonts w:ascii="Times New Roman" w:hAnsi="Times New Roman"/>
          <w:u w:color="74CBC8"/>
        </w:rPr>
        <w:t xml:space="preserve"> basic the solution.</w:t>
      </w:r>
    </w:p>
    <w:p w:rsidR="00ED5F58" w:rsidRPr="00DD0DCD" w:rsidRDefault="00ED5F58" w:rsidP="0092427D">
      <w:pPr>
        <w:widowControl w:val="0"/>
        <w:autoSpaceDE w:val="0"/>
        <w:autoSpaceDN w:val="0"/>
        <w:adjustRightInd w:val="0"/>
        <w:spacing w:before="60" w:line="360" w:lineRule="auto"/>
        <w:ind w:left="2160" w:right="-44" w:hanging="2160"/>
        <w:rPr>
          <w:rFonts w:ascii="Times New Roman" w:hAnsi="Times New Roman" w:cs="Times New Roman"/>
          <w:u w:color="74CBC8"/>
        </w:rPr>
      </w:pPr>
      <w:r w:rsidRPr="00DD0DCD">
        <w:rPr>
          <w:rFonts w:ascii="Times New Roman" w:hAnsi="Times New Roman" w:cs="Times New Roman"/>
          <w:b/>
          <w:bCs/>
          <w:u w:color="74CBC8"/>
        </w:rPr>
        <w:t xml:space="preserve">Buffers </w:t>
      </w:r>
      <w:r w:rsidR="005C13B2">
        <w:rPr>
          <w:rFonts w:ascii="Times New Roman" w:hAnsi="Times New Roman" w:cs="Times New Roman"/>
          <w:u w:color="74CBC8"/>
        </w:rPr>
        <w:tab/>
        <w:t xml:space="preserve">- </w:t>
      </w:r>
      <w:r w:rsidR="00EF4351">
        <w:rPr>
          <w:rFonts w:ascii="Times New Roman" w:hAnsi="Times New Roman" w:cs="Times New Roman"/>
          <w:u w:color="74CBC8"/>
        </w:rPr>
        <w:t>_____________________</w:t>
      </w:r>
      <w:r w:rsidRPr="00DD0DCD">
        <w:rPr>
          <w:rFonts w:ascii="Times New Roman" w:hAnsi="Times New Roman" w:cs="Times New Roman"/>
          <w:u w:color="74CBC8"/>
        </w:rPr>
        <w:t xml:space="preserve"> or </w:t>
      </w:r>
      <w:r w:rsidR="00EF4351">
        <w:rPr>
          <w:rFonts w:ascii="Times New Roman" w:hAnsi="Times New Roman" w:cs="Times New Roman"/>
          <w:u w:color="74CBC8"/>
        </w:rPr>
        <w:t>__________</w:t>
      </w:r>
      <w:r w:rsidRPr="00DD0DCD">
        <w:rPr>
          <w:rFonts w:ascii="Times New Roman" w:hAnsi="Times New Roman" w:cs="Times New Roman"/>
          <w:u w:color="74CBC8"/>
        </w:rPr>
        <w:t xml:space="preserve"> that can react with strong acids or bases to prevent </w:t>
      </w:r>
      <w:r w:rsidR="00CE4197">
        <w:rPr>
          <w:rFonts w:ascii="Times New Roman" w:hAnsi="Times New Roman" w:cs="Times New Roman"/>
          <w:u w:color="74CBC8"/>
        </w:rPr>
        <w:t>________________________________</w:t>
      </w:r>
      <w:r w:rsidRPr="00DD0DCD">
        <w:rPr>
          <w:rFonts w:ascii="Times New Roman" w:hAnsi="Times New Roman" w:cs="Times New Roman"/>
          <w:u w:color="74CBC8"/>
        </w:rPr>
        <w:t xml:space="preserve"> in </w:t>
      </w:r>
      <w:proofErr w:type="spellStart"/>
      <w:r w:rsidRPr="00DD0DCD">
        <w:rPr>
          <w:rFonts w:ascii="Times New Roman" w:hAnsi="Times New Roman" w:cs="Times New Roman"/>
          <w:u w:color="74CBC8"/>
        </w:rPr>
        <w:t>pH.</w:t>
      </w:r>
      <w:proofErr w:type="spellEnd"/>
    </w:p>
    <w:p w:rsidR="00ED5F58" w:rsidRPr="00DD0DCD" w:rsidRDefault="00ED5F58" w:rsidP="0092427D">
      <w:pPr>
        <w:widowControl w:val="0"/>
        <w:autoSpaceDE w:val="0"/>
        <w:autoSpaceDN w:val="0"/>
        <w:adjustRightInd w:val="0"/>
        <w:spacing w:line="278" w:lineRule="exact"/>
        <w:ind w:left="403" w:right="-44" w:hanging="403"/>
        <w:rPr>
          <w:rFonts w:ascii="Times New Roman" w:hAnsi="Times New Roman" w:cs="Times New Roman"/>
          <w:u w:color="74CBC8"/>
        </w:rPr>
      </w:pPr>
    </w:p>
    <w:sectPr w:rsidR="00ED5F58" w:rsidRPr="00DD0DCD" w:rsidSect="00B97359">
      <w:pgSz w:w="12240" w:h="15840"/>
      <w:pgMar w:top="1008" w:right="1080" w:bottom="1008" w:left="10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C7E7B65"/>
    <w:multiLevelType w:val="hybridMultilevel"/>
    <w:tmpl w:val="64EAE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01C8E"/>
    <w:multiLevelType w:val="hybridMultilevel"/>
    <w:tmpl w:val="34ECB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7CA2"/>
    <w:multiLevelType w:val="hybridMultilevel"/>
    <w:tmpl w:val="4DCCD8A6"/>
    <w:lvl w:ilvl="0" w:tplc="987C5F8E">
      <w:start w:val="2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7D323F76"/>
    <w:multiLevelType w:val="hybridMultilevel"/>
    <w:tmpl w:val="9E68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ED5F58"/>
    <w:rsid w:val="0004020B"/>
    <w:rsid w:val="000D5835"/>
    <w:rsid w:val="00132646"/>
    <w:rsid w:val="001612E9"/>
    <w:rsid w:val="001957C0"/>
    <w:rsid w:val="00273043"/>
    <w:rsid w:val="00304F7E"/>
    <w:rsid w:val="00326F19"/>
    <w:rsid w:val="003F5317"/>
    <w:rsid w:val="003F7005"/>
    <w:rsid w:val="004042A6"/>
    <w:rsid w:val="004D2E8A"/>
    <w:rsid w:val="005C13B2"/>
    <w:rsid w:val="008115EF"/>
    <w:rsid w:val="0092427D"/>
    <w:rsid w:val="00A3499D"/>
    <w:rsid w:val="00A55248"/>
    <w:rsid w:val="00AE4593"/>
    <w:rsid w:val="00B97359"/>
    <w:rsid w:val="00BB01F0"/>
    <w:rsid w:val="00C76403"/>
    <w:rsid w:val="00C809D4"/>
    <w:rsid w:val="00CA4807"/>
    <w:rsid w:val="00CE4197"/>
    <w:rsid w:val="00DB6324"/>
    <w:rsid w:val="00DD0DCD"/>
    <w:rsid w:val="00ED5F58"/>
    <w:rsid w:val="00EF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3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9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99D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49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3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9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99D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49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Zahm</dc:creator>
  <cp:keywords/>
  <dc:description/>
  <cp:lastModifiedBy>dzahm</cp:lastModifiedBy>
  <cp:revision>2</cp:revision>
  <dcterms:created xsi:type="dcterms:W3CDTF">2013-09-20T20:34:00Z</dcterms:created>
  <dcterms:modified xsi:type="dcterms:W3CDTF">2013-09-20T20:34:00Z</dcterms:modified>
</cp:coreProperties>
</file>